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5F5" w:rsidRPr="00B30D5C" w:rsidRDefault="002E5E44" w:rsidP="004A3CEC">
      <w:pPr>
        <w:tabs>
          <w:tab w:val="left" w:pos="4678"/>
          <w:tab w:val="right" w:pos="8820"/>
        </w:tabs>
        <w:snapToGrid w:val="0"/>
        <w:spacing w:line="380" w:lineRule="exact"/>
        <w:rPr>
          <w:rFonts w:ascii="ＭＳ 明朝" w:eastAsia="ＭＳ 明朝" w:hAnsi="ＭＳ 明朝"/>
          <w:sz w:val="23"/>
          <w:szCs w:val="23"/>
        </w:rPr>
      </w:pPr>
      <w:r w:rsidRPr="002E5E44">
        <w:rPr>
          <w:rFonts w:hint="eastAsia"/>
          <w:noProof/>
        </w:rPr>
        <w:t>第１５号様式（第１５条関係）</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77"/>
        <w:gridCol w:w="2383"/>
        <w:gridCol w:w="6879"/>
      </w:tblGrid>
      <w:tr w:rsidR="000F45F5" w:rsidRPr="00B30D5C" w:rsidTr="005A2EBA">
        <w:trPr>
          <w:cantSplit/>
          <w:trHeight w:val="4704"/>
        </w:trPr>
        <w:tc>
          <w:tcPr>
            <w:tcW w:w="9639" w:type="dxa"/>
            <w:gridSpan w:val="3"/>
          </w:tcPr>
          <w:p w:rsidR="000F45F5" w:rsidRPr="00F45F10" w:rsidRDefault="002E5E44" w:rsidP="00F37A65">
            <w:pPr>
              <w:spacing w:beforeLines="50" w:before="203"/>
              <w:jc w:val="center"/>
              <w:rPr>
                <w:rFonts w:ascii="ＭＳ 明朝" w:eastAsia="ＭＳ 明朝" w:hAnsi="ＭＳ 明朝"/>
                <w:sz w:val="28"/>
                <w:szCs w:val="28"/>
              </w:rPr>
            </w:pPr>
            <w:r w:rsidRPr="002E5E44">
              <w:rPr>
                <w:rFonts w:ascii="ＭＳ 明朝" w:eastAsia="ＭＳ 明朝" w:hAnsi="ＭＳ 明朝" w:hint="eastAsia"/>
                <w:sz w:val="28"/>
                <w:szCs w:val="28"/>
              </w:rPr>
              <w:t>補助金等交付請求書</w:t>
            </w:r>
          </w:p>
          <w:p w:rsidR="0024359D" w:rsidRPr="00B30D5C" w:rsidRDefault="005D4688" w:rsidP="00790E56">
            <w:pPr>
              <w:spacing w:beforeLines="50" w:before="203"/>
              <w:ind w:firstLineChars="3200" w:firstLine="7040"/>
              <w:jc w:val="left"/>
              <w:rPr>
                <w:rFonts w:ascii="ＭＳ 明朝" w:eastAsia="ＭＳ 明朝" w:hAnsi="ＭＳ 明朝"/>
                <w:sz w:val="22"/>
                <w:szCs w:val="22"/>
              </w:rPr>
            </w:pPr>
            <w:r w:rsidRPr="00F45F10">
              <w:rPr>
                <w:rFonts w:ascii="ＭＳ 明朝" w:eastAsia="ＭＳ 明朝" w:hAnsi="ＭＳ 明朝" w:hint="eastAsia"/>
                <w:sz w:val="22"/>
              </w:rPr>
              <w:t>令</w:t>
            </w:r>
            <w:r w:rsidR="00790E56">
              <w:rPr>
                <w:rFonts w:ascii="ＭＳ 明朝" w:eastAsia="ＭＳ 明朝" w:hAnsi="ＭＳ 明朝" w:hint="eastAsia"/>
                <w:sz w:val="22"/>
              </w:rPr>
              <w:t>和　年　　月　　日</w:t>
            </w:r>
          </w:p>
          <w:p w:rsidR="000F45F5" w:rsidRPr="00B30D5C" w:rsidRDefault="000F45F5" w:rsidP="00D8277C">
            <w:pPr>
              <w:rPr>
                <w:rFonts w:ascii="ＭＳ 明朝" w:eastAsia="ＭＳ 明朝" w:hAnsi="ＭＳ 明朝"/>
                <w:sz w:val="22"/>
                <w:szCs w:val="22"/>
              </w:rPr>
            </w:pPr>
            <w:r w:rsidRPr="00B30D5C">
              <w:rPr>
                <w:rFonts w:ascii="ＭＳ 明朝" w:eastAsia="ＭＳ 明朝" w:hAnsi="ＭＳ 明朝" w:hint="eastAsia"/>
                <w:sz w:val="22"/>
                <w:szCs w:val="22"/>
              </w:rPr>
              <w:t xml:space="preserve">　　　相模原市長　あて</w:t>
            </w:r>
          </w:p>
          <w:p w:rsidR="00D8277C" w:rsidRPr="00B30D5C" w:rsidRDefault="00D8277C" w:rsidP="00D8277C">
            <w:pPr>
              <w:rPr>
                <w:rFonts w:ascii="ＭＳ 明朝" w:eastAsia="ＭＳ 明朝" w:hAnsi="ＭＳ 明朝"/>
                <w:sz w:val="22"/>
                <w:szCs w:val="22"/>
              </w:rPr>
            </w:pPr>
          </w:p>
          <w:p w:rsidR="000F45F5" w:rsidRPr="00B30D5C" w:rsidRDefault="000F45F5" w:rsidP="002E5E44">
            <w:pPr>
              <w:ind w:firstLineChars="1700" w:firstLine="3740"/>
              <w:rPr>
                <w:rFonts w:ascii="ＭＳ ゴシック" w:eastAsia="ＭＳ ゴシック" w:hAnsi="ＭＳ ゴシック"/>
                <w:b/>
                <w:bCs/>
                <w:sz w:val="22"/>
                <w:szCs w:val="22"/>
                <w:u w:val="single"/>
              </w:rPr>
            </w:pPr>
            <w:r w:rsidRPr="00B30D5C">
              <w:rPr>
                <w:rFonts w:ascii="ＭＳ 明朝" w:eastAsia="ＭＳ 明朝" w:hAnsi="ＭＳ 明朝" w:hint="eastAsia"/>
                <w:sz w:val="22"/>
                <w:szCs w:val="22"/>
              </w:rPr>
              <w:t>住</w:t>
            </w:r>
            <w:r w:rsidR="002E5E44">
              <w:rPr>
                <w:rFonts w:ascii="ＭＳ 明朝" w:eastAsia="ＭＳ 明朝" w:hAnsi="ＭＳ 明朝" w:hint="eastAsia"/>
                <w:sz w:val="22"/>
                <w:szCs w:val="22"/>
              </w:rPr>
              <w:t xml:space="preserve">　</w:t>
            </w:r>
            <w:r w:rsidRPr="00B30D5C">
              <w:rPr>
                <w:rFonts w:ascii="ＭＳ 明朝" w:eastAsia="ＭＳ 明朝" w:hAnsi="ＭＳ 明朝" w:hint="eastAsia"/>
                <w:sz w:val="22"/>
                <w:szCs w:val="22"/>
              </w:rPr>
              <w:t xml:space="preserve">　所　</w:t>
            </w:r>
            <w:r w:rsidR="00024038" w:rsidRPr="002E5E44">
              <w:rPr>
                <w:rFonts w:ascii="ＭＳ 明朝" w:eastAsia="ＭＳ 明朝" w:hAnsi="ＭＳ 明朝" w:hint="eastAsia"/>
                <w:sz w:val="22"/>
                <w:szCs w:val="22"/>
              </w:rPr>
              <w:t xml:space="preserve">　　　　</w:t>
            </w:r>
            <w:r w:rsidR="002F4C9F" w:rsidRPr="002E5E44">
              <w:rPr>
                <w:rFonts w:ascii="HGS創英角ｺﾞｼｯｸUB" w:eastAsia="HGS創英角ｺﾞｼｯｸUB" w:hAnsi="ＭＳ ゴシック" w:hint="eastAsia"/>
              </w:rPr>
              <w:t xml:space="preserve">       　　　　</w:t>
            </w:r>
            <w:r w:rsidR="00E12EF3" w:rsidRPr="002E5E44">
              <w:rPr>
                <w:rFonts w:ascii="HGS創英角ｺﾞｼｯｸUB" w:eastAsia="HGS創英角ｺﾞｼｯｸUB" w:hAnsi="ＭＳ ゴシック" w:hint="eastAsia"/>
              </w:rPr>
              <w:t xml:space="preserve">            </w:t>
            </w:r>
            <w:r w:rsidRPr="002E5E44">
              <w:rPr>
                <w:rFonts w:ascii="ＭＳ 明朝" w:eastAsia="ＭＳ 明朝" w:hAnsi="ＭＳ 明朝" w:hint="eastAsia"/>
                <w:sz w:val="22"/>
                <w:szCs w:val="22"/>
              </w:rPr>
              <w:t xml:space="preserve">　　</w:t>
            </w:r>
          </w:p>
          <w:p w:rsidR="00D8277C" w:rsidRDefault="002E5E44" w:rsidP="002E5E44">
            <w:pPr>
              <w:spacing w:beforeLines="50" w:before="203"/>
              <w:ind w:firstLineChars="1700" w:firstLine="3740"/>
              <w:rPr>
                <w:rFonts w:ascii="ＭＳ 明朝" w:eastAsia="ＭＳ 明朝" w:hAnsi="ＭＳ 明朝"/>
                <w:sz w:val="22"/>
                <w:szCs w:val="22"/>
                <w:u w:val="single"/>
              </w:rPr>
            </w:pPr>
            <w:r>
              <w:rPr>
                <w:rFonts w:ascii="ＭＳ 明朝" w:eastAsia="ＭＳ 明朝" w:hAnsi="ＭＳ 明朝" w:hint="eastAsia"/>
                <w:sz w:val="22"/>
                <w:szCs w:val="22"/>
              </w:rPr>
              <w:t>名　　称</w:t>
            </w:r>
            <w:r w:rsidR="000F45F5" w:rsidRPr="00B30D5C">
              <w:rPr>
                <w:rFonts w:ascii="ＭＳ 明朝" w:eastAsia="ＭＳ 明朝" w:hAnsi="ＭＳ 明朝" w:hint="eastAsia"/>
                <w:sz w:val="22"/>
                <w:szCs w:val="22"/>
              </w:rPr>
              <w:t xml:space="preserve">　</w:t>
            </w:r>
            <w:r w:rsidR="000F45F5" w:rsidRPr="002E5E44">
              <w:rPr>
                <w:rFonts w:ascii="ＭＳ 明朝" w:eastAsia="ＭＳ 明朝" w:hAnsi="ＭＳ 明朝" w:hint="eastAsia"/>
                <w:sz w:val="22"/>
                <w:szCs w:val="22"/>
              </w:rPr>
              <w:t xml:space="preserve">　</w:t>
            </w:r>
            <w:r w:rsidR="00E12EF3" w:rsidRPr="002E5E44">
              <w:rPr>
                <w:rFonts w:ascii="HGS創英角ｺﾞｼｯｸUB" w:eastAsia="HGS創英角ｺﾞｼｯｸUB" w:hAnsi="ＭＳ ゴシック" w:hint="eastAsia"/>
              </w:rPr>
              <w:t xml:space="preserve">          </w:t>
            </w:r>
            <w:r w:rsidR="000F45F5" w:rsidRPr="002E5E44">
              <w:rPr>
                <w:rFonts w:ascii="ＭＳ 明朝" w:eastAsia="ＭＳ 明朝" w:hAnsi="ＭＳ 明朝" w:hint="eastAsia"/>
                <w:sz w:val="22"/>
                <w:szCs w:val="22"/>
              </w:rPr>
              <w:t xml:space="preserve">　　　　　　　　　　　 </w:t>
            </w:r>
            <w:r w:rsidR="002F4C9F" w:rsidRPr="002E5E44">
              <w:rPr>
                <w:rFonts w:ascii="ＭＳ 明朝" w:eastAsia="ＭＳ 明朝" w:hAnsi="ＭＳ 明朝" w:hint="eastAsia"/>
                <w:sz w:val="22"/>
                <w:szCs w:val="22"/>
              </w:rPr>
              <w:t xml:space="preserve">　　</w:t>
            </w:r>
            <w:r w:rsidR="002F4C9F" w:rsidRPr="002E5E44">
              <w:rPr>
                <w:rFonts w:ascii="ＭＳ 明朝" w:eastAsia="ＭＳ 明朝" w:hAnsi="ＭＳ 明朝"/>
                <w:sz w:val="22"/>
                <w:szCs w:val="22"/>
              </w:rPr>
              <w:t xml:space="preserve">　</w:t>
            </w:r>
          </w:p>
          <w:p w:rsidR="002E5E44" w:rsidRPr="002E5E44" w:rsidRDefault="002E5E44" w:rsidP="00244487">
            <w:pPr>
              <w:spacing w:beforeLines="50" w:before="203"/>
              <w:ind w:firstLineChars="1600" w:firstLine="3520"/>
              <w:rPr>
                <w:rFonts w:ascii="ＭＳ 明朝" w:eastAsia="ＭＳ 明朝" w:hAnsi="ＭＳ 明朝"/>
                <w:sz w:val="22"/>
                <w:szCs w:val="22"/>
                <w:u w:val="single"/>
              </w:rPr>
            </w:pPr>
            <w:r>
              <w:rPr>
                <w:rFonts w:ascii="ＭＳ 明朝" w:eastAsia="ＭＳ 明朝" w:hAnsi="ＭＳ 明朝" w:hint="eastAsia"/>
                <w:sz w:val="22"/>
                <w:szCs w:val="22"/>
              </w:rPr>
              <w:t>代表者氏名</w:t>
            </w:r>
            <w:r w:rsidRPr="00B30D5C">
              <w:rPr>
                <w:rFonts w:ascii="ＭＳ 明朝" w:eastAsia="ＭＳ 明朝" w:hAnsi="ＭＳ 明朝" w:hint="eastAsia"/>
                <w:sz w:val="22"/>
                <w:szCs w:val="22"/>
              </w:rPr>
              <w:t xml:space="preserve">　</w:t>
            </w:r>
            <w:r w:rsidRPr="002E5E44">
              <w:rPr>
                <w:rFonts w:ascii="ＭＳ 明朝" w:eastAsia="ＭＳ 明朝" w:hAnsi="ＭＳ 明朝" w:hint="eastAsia"/>
                <w:sz w:val="22"/>
                <w:szCs w:val="22"/>
              </w:rPr>
              <w:t xml:space="preserve">　　 　　</w:t>
            </w:r>
            <w:r w:rsidRPr="002E5E44">
              <w:rPr>
                <w:rFonts w:ascii="ＭＳ 明朝" w:eastAsia="ＭＳ 明朝" w:hAnsi="ＭＳ 明朝"/>
                <w:sz w:val="22"/>
                <w:szCs w:val="22"/>
              </w:rPr>
              <w:t xml:space="preserve">　</w:t>
            </w:r>
          </w:p>
          <w:p w:rsidR="002E5E44" w:rsidRPr="002E5E44" w:rsidRDefault="002E5E44" w:rsidP="002E5E44">
            <w:pPr>
              <w:spacing w:beforeLines="50" w:before="203"/>
              <w:ind w:firstLineChars="1700" w:firstLine="3740"/>
              <w:rPr>
                <w:rFonts w:ascii="ＭＳ 明朝" w:eastAsia="ＭＳ 明朝" w:hAnsi="ＭＳ 明朝"/>
                <w:sz w:val="22"/>
                <w:szCs w:val="22"/>
                <w:u w:val="single"/>
              </w:rPr>
            </w:pPr>
            <w:r>
              <w:rPr>
                <w:rFonts w:ascii="ＭＳ 明朝" w:eastAsia="ＭＳ 明朝" w:hAnsi="ＭＳ 明朝" w:hint="eastAsia"/>
                <w:sz w:val="22"/>
                <w:szCs w:val="22"/>
              </w:rPr>
              <w:t>電話番号</w:t>
            </w:r>
            <w:r w:rsidRPr="00B30D5C">
              <w:rPr>
                <w:rFonts w:ascii="ＭＳ 明朝" w:eastAsia="ＭＳ 明朝" w:hAnsi="ＭＳ 明朝" w:hint="eastAsia"/>
                <w:sz w:val="22"/>
                <w:szCs w:val="22"/>
              </w:rPr>
              <w:t xml:space="preserve">　</w:t>
            </w:r>
            <w:r w:rsidRPr="002E5E44">
              <w:rPr>
                <w:rFonts w:ascii="ＭＳ 明朝" w:eastAsia="ＭＳ 明朝" w:hAnsi="ＭＳ 明朝" w:hint="eastAsia"/>
                <w:sz w:val="22"/>
                <w:szCs w:val="22"/>
              </w:rPr>
              <w:t xml:space="preserve">　</w:t>
            </w:r>
            <w:r w:rsidRPr="002E5E44">
              <w:rPr>
                <w:rFonts w:ascii="HGS創英角ｺﾞｼｯｸUB" w:eastAsia="HGS創英角ｺﾞｼｯｸUB" w:hAnsi="ＭＳ ゴシック" w:hint="eastAsia"/>
              </w:rPr>
              <w:t xml:space="preserve">          </w:t>
            </w:r>
            <w:r w:rsidRPr="002E5E44">
              <w:rPr>
                <w:rFonts w:ascii="ＭＳ 明朝" w:eastAsia="ＭＳ 明朝" w:hAnsi="ＭＳ 明朝" w:hint="eastAsia"/>
                <w:sz w:val="22"/>
                <w:szCs w:val="22"/>
              </w:rPr>
              <w:t xml:space="preserve">　　　　　　　　　　　 　　</w:t>
            </w:r>
            <w:r w:rsidRPr="002E5E44">
              <w:rPr>
                <w:rFonts w:ascii="ＭＳ 明朝" w:eastAsia="ＭＳ 明朝" w:hAnsi="ＭＳ 明朝"/>
                <w:sz w:val="22"/>
                <w:szCs w:val="22"/>
              </w:rPr>
              <w:t xml:space="preserve">　</w:t>
            </w:r>
          </w:p>
          <w:p w:rsidR="002E5E44" w:rsidRDefault="002E5E44" w:rsidP="00D8277C">
            <w:pPr>
              <w:snapToGrid w:val="0"/>
              <w:ind w:leftChars="2012" w:left="4829" w:right="-2"/>
              <w:rPr>
                <w:rFonts w:ascii="ＭＳ 明朝" w:eastAsia="ＭＳ 明朝" w:hAnsi="ＭＳ 明朝"/>
                <w:sz w:val="16"/>
                <w:szCs w:val="16"/>
              </w:rPr>
            </w:pPr>
          </w:p>
          <w:p w:rsidR="000F45F5" w:rsidRPr="00B30D5C" w:rsidRDefault="002E5E44" w:rsidP="00024038">
            <w:pPr>
              <w:ind w:firstLineChars="100" w:firstLine="220"/>
              <w:rPr>
                <w:rFonts w:ascii="ＭＳ 明朝" w:eastAsia="ＭＳ 明朝" w:hAnsi="ＭＳ 明朝"/>
                <w:sz w:val="22"/>
                <w:szCs w:val="22"/>
              </w:rPr>
            </w:pPr>
            <w:r w:rsidRPr="002E5E44">
              <w:rPr>
                <w:rFonts w:ascii="ＭＳ 明朝" w:eastAsia="ＭＳ 明朝" w:hAnsi="ＭＳ 明朝" w:hint="eastAsia"/>
                <w:sz w:val="22"/>
                <w:szCs w:val="22"/>
              </w:rPr>
              <w:t>令和　　年　　月　　日付け相模原市指令（ゼロ）第　　　号により補助金等の額確定のありました件につき、相模原市補助金等に係る予算の執行に関する規則（以下「規則」という。）第１８条第１項及び相模原市中小規模事業者省エネルギー設備等導入支援補助金交付要綱第１５条第１項の規定により次のとおり請求します。</w:t>
            </w:r>
          </w:p>
        </w:tc>
      </w:tr>
      <w:tr w:rsidR="000F45F5" w:rsidRPr="00B30D5C" w:rsidTr="002E5E44">
        <w:trPr>
          <w:trHeight w:val="336"/>
        </w:trPr>
        <w:tc>
          <w:tcPr>
            <w:tcW w:w="377" w:type="dxa"/>
            <w:tcBorders>
              <w:right w:val="nil"/>
            </w:tcBorders>
            <w:vAlign w:val="center"/>
          </w:tcPr>
          <w:p w:rsidR="000F45F5" w:rsidRPr="003B3AB1" w:rsidRDefault="000F45F5" w:rsidP="002E5E44">
            <w:pPr>
              <w:jc w:val="left"/>
              <w:rPr>
                <w:rFonts w:ascii="ＭＳ 明朝" w:eastAsia="ＭＳ 明朝" w:hAnsi="ＭＳ 明朝"/>
                <w:sz w:val="22"/>
                <w:szCs w:val="24"/>
              </w:rPr>
            </w:pPr>
            <w:r w:rsidRPr="003B3AB1">
              <w:rPr>
                <w:rFonts w:ascii="ＭＳ 明朝" w:eastAsia="ＭＳ 明朝" w:hAnsi="ＭＳ 明朝" w:hint="eastAsia"/>
                <w:sz w:val="22"/>
                <w:szCs w:val="24"/>
              </w:rPr>
              <w:t>１</w:t>
            </w:r>
          </w:p>
        </w:tc>
        <w:tc>
          <w:tcPr>
            <w:tcW w:w="2383" w:type="dxa"/>
            <w:tcBorders>
              <w:left w:val="nil"/>
            </w:tcBorders>
            <w:vAlign w:val="center"/>
          </w:tcPr>
          <w:p w:rsidR="000F45F5" w:rsidRPr="003B3AB1" w:rsidRDefault="004004D1" w:rsidP="00D076F8">
            <w:pPr>
              <w:ind w:leftChars="50" w:left="120" w:rightChars="50" w:right="120"/>
              <w:jc w:val="left"/>
              <w:rPr>
                <w:rFonts w:ascii="ＭＳ 明朝" w:eastAsia="ＭＳ 明朝" w:hAnsi="ＭＳ 明朝"/>
                <w:sz w:val="22"/>
                <w:szCs w:val="24"/>
              </w:rPr>
            </w:pPr>
            <w:r w:rsidRPr="003B3AB1">
              <w:rPr>
                <w:rFonts w:ascii="ＭＳ 明朝" w:eastAsia="ＭＳ 明朝" w:hAnsi="ＭＳ 明朝" w:hint="eastAsia"/>
                <w:sz w:val="22"/>
                <w:szCs w:val="24"/>
              </w:rPr>
              <w:t>補助</w:t>
            </w:r>
            <w:r w:rsidR="00D076F8" w:rsidRPr="003B3AB1">
              <w:rPr>
                <w:rFonts w:ascii="ＭＳ 明朝" w:eastAsia="ＭＳ 明朝" w:hAnsi="ＭＳ 明朝" w:hint="eastAsia"/>
                <w:sz w:val="22"/>
                <w:szCs w:val="24"/>
              </w:rPr>
              <w:t>事業等の名称</w:t>
            </w:r>
          </w:p>
        </w:tc>
        <w:tc>
          <w:tcPr>
            <w:tcW w:w="6879" w:type="dxa"/>
            <w:vAlign w:val="center"/>
          </w:tcPr>
          <w:p w:rsidR="000F45F5" w:rsidRPr="003B3AB1" w:rsidRDefault="00D076F8" w:rsidP="002E5E44">
            <w:pPr>
              <w:jc w:val="center"/>
              <w:rPr>
                <w:rFonts w:ascii="ＭＳ 明朝" w:eastAsia="ＭＳ 明朝" w:hAnsi="ＭＳ 明朝"/>
                <w:sz w:val="22"/>
                <w:szCs w:val="24"/>
              </w:rPr>
            </w:pPr>
            <w:r w:rsidRPr="003B3AB1">
              <w:rPr>
                <w:rFonts w:ascii="ＭＳ 明朝" w:eastAsia="ＭＳ 明朝" w:hAnsi="ＭＳ 明朝" w:hint="eastAsia"/>
                <w:sz w:val="22"/>
                <w:szCs w:val="24"/>
              </w:rPr>
              <w:t>中小規模事業者省エネルギー対策等推進事業</w:t>
            </w:r>
          </w:p>
        </w:tc>
      </w:tr>
      <w:tr w:rsidR="00D076F8" w:rsidRPr="00B30D5C" w:rsidTr="002E5E44">
        <w:trPr>
          <w:trHeight w:val="387"/>
        </w:trPr>
        <w:tc>
          <w:tcPr>
            <w:tcW w:w="377" w:type="dxa"/>
            <w:tcBorders>
              <w:right w:val="nil"/>
            </w:tcBorders>
            <w:vAlign w:val="center"/>
          </w:tcPr>
          <w:p w:rsidR="00D076F8" w:rsidRPr="003B3AB1" w:rsidRDefault="00D076F8" w:rsidP="00D076F8">
            <w:pPr>
              <w:jc w:val="left"/>
              <w:rPr>
                <w:rFonts w:ascii="ＭＳ 明朝" w:eastAsia="ＭＳ 明朝" w:hAnsi="ＭＳ 明朝"/>
                <w:sz w:val="22"/>
                <w:szCs w:val="24"/>
              </w:rPr>
            </w:pPr>
            <w:r w:rsidRPr="003B3AB1">
              <w:rPr>
                <w:rFonts w:ascii="ＭＳ 明朝" w:eastAsia="ＭＳ 明朝" w:hAnsi="ＭＳ 明朝" w:hint="eastAsia"/>
                <w:sz w:val="22"/>
                <w:szCs w:val="24"/>
              </w:rPr>
              <w:t>２</w:t>
            </w:r>
          </w:p>
        </w:tc>
        <w:tc>
          <w:tcPr>
            <w:tcW w:w="2383" w:type="dxa"/>
            <w:tcBorders>
              <w:left w:val="nil"/>
            </w:tcBorders>
            <w:vAlign w:val="center"/>
          </w:tcPr>
          <w:p w:rsidR="00D076F8" w:rsidRPr="003B3AB1" w:rsidRDefault="00D076F8" w:rsidP="00D076F8">
            <w:pPr>
              <w:ind w:leftChars="50" w:left="120" w:rightChars="50" w:right="120"/>
              <w:jc w:val="left"/>
              <w:rPr>
                <w:rFonts w:ascii="ＭＳ 明朝" w:eastAsia="ＭＳ 明朝" w:hAnsi="ＭＳ 明朝"/>
                <w:sz w:val="22"/>
                <w:szCs w:val="24"/>
              </w:rPr>
            </w:pPr>
            <w:r w:rsidRPr="003B3AB1">
              <w:rPr>
                <w:rFonts w:ascii="ＭＳ 明朝" w:eastAsia="ＭＳ 明朝" w:hAnsi="ＭＳ 明朝" w:hint="eastAsia"/>
                <w:sz w:val="22"/>
                <w:szCs w:val="24"/>
              </w:rPr>
              <w:t>補助金等の名称</w:t>
            </w:r>
          </w:p>
        </w:tc>
        <w:tc>
          <w:tcPr>
            <w:tcW w:w="6879" w:type="dxa"/>
            <w:vAlign w:val="center"/>
          </w:tcPr>
          <w:p w:rsidR="00D076F8" w:rsidRPr="003B3AB1" w:rsidRDefault="00E457C8" w:rsidP="00D076F8">
            <w:pPr>
              <w:jc w:val="center"/>
              <w:rPr>
                <w:rFonts w:ascii="ＭＳ 明朝" w:eastAsia="ＭＳ 明朝" w:hAnsi="ＭＳ 明朝"/>
                <w:sz w:val="22"/>
                <w:szCs w:val="24"/>
              </w:rPr>
            </w:pPr>
            <w:r w:rsidRPr="003B3AB1">
              <w:rPr>
                <w:rFonts w:ascii="ＭＳ 明朝" w:eastAsia="ＭＳ 明朝" w:hAnsi="ＭＳ 明朝" w:hint="eastAsia"/>
                <w:sz w:val="22"/>
                <w:szCs w:val="24"/>
              </w:rPr>
              <w:t>相模原市中小規模事業者省エネルギー設備等導入支援補助金</w:t>
            </w:r>
          </w:p>
        </w:tc>
      </w:tr>
      <w:tr w:rsidR="000F45F5" w:rsidRPr="00B30D5C" w:rsidTr="00790E56">
        <w:trPr>
          <w:trHeight w:val="447"/>
        </w:trPr>
        <w:tc>
          <w:tcPr>
            <w:tcW w:w="377" w:type="dxa"/>
            <w:tcBorders>
              <w:right w:val="nil"/>
            </w:tcBorders>
            <w:vAlign w:val="center"/>
          </w:tcPr>
          <w:p w:rsidR="000F45F5" w:rsidRPr="003B3AB1" w:rsidRDefault="003B3AB1" w:rsidP="002E5E44">
            <w:pPr>
              <w:jc w:val="left"/>
              <w:rPr>
                <w:rFonts w:ascii="ＭＳ 明朝" w:eastAsia="ＭＳ 明朝" w:hAnsi="ＭＳ 明朝"/>
                <w:sz w:val="22"/>
                <w:szCs w:val="24"/>
              </w:rPr>
            </w:pPr>
            <w:r>
              <w:rPr>
                <w:rFonts w:ascii="ＭＳ 明朝" w:eastAsia="ＭＳ 明朝" w:hAnsi="ＭＳ 明朝" w:hint="eastAsia"/>
                <w:sz w:val="22"/>
                <w:szCs w:val="24"/>
              </w:rPr>
              <w:t>３</w:t>
            </w:r>
          </w:p>
        </w:tc>
        <w:tc>
          <w:tcPr>
            <w:tcW w:w="2383" w:type="dxa"/>
            <w:tcBorders>
              <w:left w:val="nil"/>
            </w:tcBorders>
            <w:vAlign w:val="center"/>
          </w:tcPr>
          <w:p w:rsidR="000F45F5" w:rsidRPr="003B3AB1" w:rsidRDefault="00D076F8" w:rsidP="002E5E44">
            <w:pPr>
              <w:ind w:leftChars="50" w:left="120" w:rightChars="50" w:right="120"/>
              <w:jc w:val="left"/>
              <w:rPr>
                <w:rFonts w:ascii="ＭＳ 明朝" w:eastAsia="ＭＳ 明朝" w:hAnsi="ＭＳ 明朝"/>
                <w:sz w:val="22"/>
                <w:szCs w:val="24"/>
              </w:rPr>
            </w:pPr>
            <w:r w:rsidRPr="003B3AB1">
              <w:rPr>
                <w:rFonts w:ascii="ＭＳ 明朝" w:eastAsia="ＭＳ 明朝" w:hAnsi="ＭＳ 明朝" w:hint="eastAsia"/>
                <w:sz w:val="22"/>
                <w:szCs w:val="24"/>
              </w:rPr>
              <w:t>補助金等額確定額</w:t>
            </w:r>
          </w:p>
        </w:tc>
        <w:tc>
          <w:tcPr>
            <w:tcW w:w="6879" w:type="dxa"/>
            <w:vAlign w:val="center"/>
          </w:tcPr>
          <w:p w:rsidR="000F45F5" w:rsidRPr="003B3AB1" w:rsidRDefault="00A32522" w:rsidP="002E5E44">
            <w:pPr>
              <w:jc w:val="center"/>
              <w:rPr>
                <w:rFonts w:ascii="ＭＳ 明朝" w:eastAsia="ＭＳ 明朝" w:hAnsi="ＭＳ 明朝"/>
                <w:sz w:val="22"/>
                <w:szCs w:val="24"/>
              </w:rPr>
            </w:pPr>
            <w:r w:rsidRPr="005A2EBA">
              <w:rPr>
                <w:rFonts w:ascii="ＭＳ 明朝" w:eastAsia="ＭＳ 明朝" w:hAnsi="ＭＳ 明朝" w:hint="eastAsia"/>
                <w:szCs w:val="24"/>
              </w:rPr>
              <w:t>￥</w:t>
            </w:r>
            <w:r w:rsidR="002E5E44" w:rsidRPr="005A2EBA">
              <w:rPr>
                <w:rFonts w:ascii="ＭＳ 明朝" w:eastAsia="ＭＳ 明朝" w:hAnsi="ＭＳ 明朝" w:hint="eastAsia"/>
                <w:szCs w:val="24"/>
              </w:rPr>
              <w:t xml:space="preserve">  ,000</w:t>
            </w:r>
            <w:r w:rsidR="002E5E44" w:rsidRPr="003B3AB1">
              <w:rPr>
                <w:rFonts w:ascii="ＭＳ 明朝" w:eastAsia="ＭＳ 明朝" w:hAnsi="ＭＳ 明朝" w:hint="eastAsia"/>
                <w:sz w:val="22"/>
                <w:szCs w:val="24"/>
              </w:rPr>
              <w:t>-</w:t>
            </w:r>
          </w:p>
        </w:tc>
      </w:tr>
      <w:tr w:rsidR="00D076F8" w:rsidRPr="00B30D5C" w:rsidTr="00790E56">
        <w:trPr>
          <w:trHeight w:val="423"/>
        </w:trPr>
        <w:tc>
          <w:tcPr>
            <w:tcW w:w="377" w:type="dxa"/>
            <w:tcBorders>
              <w:right w:val="nil"/>
            </w:tcBorders>
            <w:vAlign w:val="center"/>
          </w:tcPr>
          <w:p w:rsidR="00D076F8" w:rsidRPr="003B3AB1" w:rsidRDefault="003B3AB1" w:rsidP="00D076F8">
            <w:pPr>
              <w:jc w:val="left"/>
              <w:rPr>
                <w:rFonts w:ascii="ＭＳ 明朝" w:eastAsia="ＭＳ 明朝" w:hAnsi="ＭＳ 明朝"/>
                <w:sz w:val="22"/>
                <w:szCs w:val="24"/>
              </w:rPr>
            </w:pPr>
            <w:r>
              <w:rPr>
                <w:rFonts w:ascii="ＭＳ 明朝" w:eastAsia="ＭＳ 明朝" w:hAnsi="ＭＳ 明朝" w:hint="eastAsia"/>
                <w:sz w:val="22"/>
                <w:szCs w:val="24"/>
              </w:rPr>
              <w:t>４</w:t>
            </w:r>
          </w:p>
        </w:tc>
        <w:tc>
          <w:tcPr>
            <w:tcW w:w="2383" w:type="dxa"/>
            <w:tcBorders>
              <w:left w:val="nil"/>
            </w:tcBorders>
            <w:vAlign w:val="center"/>
          </w:tcPr>
          <w:p w:rsidR="00D076F8" w:rsidRPr="003B3AB1" w:rsidRDefault="00D076F8" w:rsidP="00D076F8">
            <w:pPr>
              <w:ind w:leftChars="50" w:left="120" w:rightChars="50" w:right="120"/>
              <w:jc w:val="left"/>
              <w:rPr>
                <w:rFonts w:ascii="ＭＳ 明朝" w:eastAsia="ＭＳ 明朝" w:hAnsi="ＭＳ 明朝"/>
                <w:sz w:val="22"/>
                <w:szCs w:val="24"/>
              </w:rPr>
            </w:pPr>
            <w:r w:rsidRPr="003B3AB1">
              <w:rPr>
                <w:rFonts w:ascii="ＭＳ 明朝" w:eastAsia="ＭＳ 明朝" w:hAnsi="ＭＳ 明朝" w:hint="eastAsia"/>
                <w:kern w:val="0"/>
                <w:sz w:val="22"/>
                <w:szCs w:val="24"/>
              </w:rPr>
              <w:t>補助金の請求金額</w:t>
            </w:r>
          </w:p>
        </w:tc>
        <w:tc>
          <w:tcPr>
            <w:tcW w:w="6879" w:type="dxa"/>
            <w:vAlign w:val="center"/>
          </w:tcPr>
          <w:p w:rsidR="00D076F8" w:rsidRPr="005A2EBA" w:rsidRDefault="00D076F8" w:rsidP="00D076F8">
            <w:pPr>
              <w:jc w:val="center"/>
              <w:rPr>
                <w:rFonts w:ascii="ＭＳ 明朝" w:eastAsia="ＭＳ 明朝" w:hAnsi="ＭＳ 明朝"/>
                <w:szCs w:val="24"/>
              </w:rPr>
            </w:pPr>
            <w:r w:rsidRPr="005A2EBA">
              <w:rPr>
                <w:rFonts w:ascii="ＭＳ 明朝" w:eastAsia="ＭＳ 明朝" w:hAnsi="ＭＳ 明朝" w:hint="eastAsia"/>
                <w:szCs w:val="24"/>
              </w:rPr>
              <w:t>￥  ,000-</w:t>
            </w:r>
          </w:p>
        </w:tc>
      </w:tr>
      <w:tr w:rsidR="00D076F8" w:rsidRPr="00B30D5C" w:rsidTr="002E5E44">
        <w:trPr>
          <w:trHeight w:val="323"/>
        </w:trPr>
        <w:tc>
          <w:tcPr>
            <w:tcW w:w="377" w:type="dxa"/>
            <w:tcBorders>
              <w:right w:val="nil"/>
            </w:tcBorders>
            <w:vAlign w:val="center"/>
          </w:tcPr>
          <w:p w:rsidR="00D076F8" w:rsidRPr="00B30D5C" w:rsidRDefault="003B3AB1" w:rsidP="003B3AB1">
            <w:pPr>
              <w:rPr>
                <w:rFonts w:ascii="ＭＳ 明朝" w:eastAsia="ＭＳ 明朝" w:hAnsi="ＭＳ 明朝"/>
                <w:sz w:val="22"/>
                <w:szCs w:val="22"/>
              </w:rPr>
            </w:pPr>
            <w:r>
              <w:rPr>
                <w:rFonts w:ascii="ＭＳ 明朝" w:eastAsia="ＭＳ 明朝" w:hAnsi="ＭＳ 明朝" w:hint="eastAsia"/>
                <w:sz w:val="22"/>
                <w:szCs w:val="22"/>
              </w:rPr>
              <w:t xml:space="preserve">５　</w:t>
            </w:r>
          </w:p>
        </w:tc>
        <w:tc>
          <w:tcPr>
            <w:tcW w:w="2383" w:type="dxa"/>
            <w:tcBorders>
              <w:left w:val="nil"/>
            </w:tcBorders>
            <w:vAlign w:val="center"/>
          </w:tcPr>
          <w:p w:rsidR="00D076F8" w:rsidRPr="00B30D5C" w:rsidRDefault="003B3AB1" w:rsidP="00D076F8">
            <w:pPr>
              <w:ind w:leftChars="50" w:left="120" w:rightChars="50" w:right="120"/>
              <w:rPr>
                <w:rFonts w:ascii="ＭＳ 明朝" w:eastAsia="ＭＳ 明朝" w:hAnsi="ＭＳ 明朝"/>
                <w:sz w:val="22"/>
                <w:szCs w:val="22"/>
              </w:rPr>
            </w:pPr>
            <w:r>
              <w:rPr>
                <w:rFonts w:ascii="ＭＳ 明朝" w:eastAsia="ＭＳ 明朝" w:hAnsi="ＭＳ 明朝" w:hint="eastAsia"/>
                <w:sz w:val="22"/>
                <w:szCs w:val="22"/>
              </w:rPr>
              <w:t>添付書類</w:t>
            </w:r>
          </w:p>
        </w:tc>
        <w:tc>
          <w:tcPr>
            <w:tcW w:w="6879" w:type="dxa"/>
            <w:vAlign w:val="center"/>
          </w:tcPr>
          <w:p w:rsidR="00D076F8" w:rsidRPr="003B3AB1" w:rsidRDefault="00D076F8" w:rsidP="00D076F8">
            <w:pPr>
              <w:ind w:leftChars="50" w:left="120" w:rightChars="50" w:right="120"/>
              <w:rPr>
                <w:rFonts w:ascii="ＭＳ 明朝" w:eastAsia="ＭＳ 明朝" w:hAnsi="ＭＳ 明朝"/>
                <w:sz w:val="22"/>
                <w:szCs w:val="24"/>
              </w:rPr>
            </w:pPr>
            <w:r w:rsidRPr="003B3AB1">
              <w:rPr>
                <w:rFonts w:ascii="ＭＳ 明朝" w:eastAsia="ＭＳ 明朝" w:hAnsi="ＭＳ 明朝" w:hint="eastAsia"/>
                <w:sz w:val="22"/>
                <w:szCs w:val="24"/>
              </w:rPr>
              <w:t>（１）補助金交付決定通知書の写し</w:t>
            </w:r>
          </w:p>
          <w:p w:rsidR="00D076F8" w:rsidRPr="003B3AB1" w:rsidRDefault="00D076F8" w:rsidP="00D076F8">
            <w:pPr>
              <w:ind w:leftChars="50" w:left="120" w:rightChars="50" w:right="120"/>
              <w:rPr>
                <w:rFonts w:ascii="ＭＳ 明朝" w:eastAsia="ＭＳ 明朝" w:hAnsi="ＭＳ 明朝"/>
                <w:sz w:val="22"/>
                <w:szCs w:val="24"/>
              </w:rPr>
            </w:pPr>
            <w:r w:rsidRPr="003B3AB1">
              <w:rPr>
                <w:rFonts w:ascii="ＭＳ 明朝" w:eastAsia="ＭＳ 明朝" w:hAnsi="ＭＳ 明朝" w:hint="eastAsia"/>
                <w:sz w:val="22"/>
                <w:szCs w:val="24"/>
              </w:rPr>
              <w:t>（２）補助金</w:t>
            </w:r>
            <w:r w:rsidR="00CE2DD8">
              <w:rPr>
                <w:rFonts w:ascii="ＭＳ 明朝" w:eastAsia="ＭＳ 明朝" w:hAnsi="ＭＳ 明朝" w:hint="eastAsia"/>
                <w:sz w:val="22"/>
                <w:szCs w:val="24"/>
              </w:rPr>
              <w:t>等</w:t>
            </w:r>
            <w:r w:rsidRPr="003B3AB1">
              <w:rPr>
                <w:rFonts w:ascii="ＭＳ 明朝" w:eastAsia="ＭＳ 明朝" w:hAnsi="ＭＳ 明朝" w:hint="eastAsia"/>
                <w:sz w:val="22"/>
                <w:szCs w:val="24"/>
              </w:rPr>
              <w:t>の額確定通知書の写し</w:t>
            </w:r>
          </w:p>
          <w:p w:rsidR="00D076F8" w:rsidRPr="003B3AB1" w:rsidRDefault="00D076F8" w:rsidP="00D076F8">
            <w:pPr>
              <w:ind w:leftChars="50" w:left="120" w:rightChars="50" w:right="120"/>
              <w:rPr>
                <w:rFonts w:ascii="ＭＳ 明朝" w:eastAsia="ＭＳ 明朝" w:hAnsi="ＭＳ 明朝"/>
                <w:sz w:val="22"/>
                <w:szCs w:val="24"/>
              </w:rPr>
            </w:pPr>
            <w:r w:rsidRPr="003B3AB1">
              <w:rPr>
                <w:rFonts w:ascii="ＭＳ 明朝" w:eastAsia="ＭＳ 明朝" w:hAnsi="ＭＳ 明朝" w:hint="eastAsia"/>
                <w:sz w:val="22"/>
                <w:szCs w:val="24"/>
              </w:rPr>
              <w:t>（３）補助金等交付決定変更通知書の写し（変更時のみ）</w:t>
            </w:r>
          </w:p>
        </w:tc>
      </w:tr>
    </w:tbl>
    <w:p w:rsidR="000F45F5" w:rsidRPr="00B30D5C" w:rsidRDefault="00926D10" w:rsidP="0024359D">
      <w:pPr>
        <w:tabs>
          <w:tab w:val="left" w:pos="4678"/>
          <w:tab w:val="right" w:pos="8820"/>
        </w:tabs>
        <w:snapToGrid w:val="0"/>
        <w:spacing w:beforeLines="30" w:before="122"/>
        <w:ind w:firstLineChars="100" w:firstLine="220"/>
        <w:rPr>
          <w:rFonts w:ascii="ＭＳ 明朝" w:eastAsia="ＭＳ 明朝" w:hAnsi="ＭＳ 明朝"/>
          <w:sz w:val="22"/>
          <w:szCs w:val="22"/>
        </w:rPr>
      </w:pPr>
      <w:r w:rsidRPr="00B30D5C">
        <w:rPr>
          <w:rFonts w:ascii="ＭＳ 明朝" w:eastAsia="ＭＳ 明朝" w:hAnsi="ＭＳ 明朝" w:hint="eastAsia"/>
          <w:noProof/>
          <w:sz w:val="22"/>
          <w:szCs w:val="22"/>
        </w:rPr>
        <mc:AlternateContent>
          <mc:Choice Requires="wps">
            <w:drawing>
              <wp:anchor distT="0" distB="0" distL="114300" distR="114300" simplePos="0" relativeHeight="251656704" behindDoc="0" locked="0" layoutInCell="1" allowOverlap="1">
                <wp:simplePos x="0" y="0"/>
                <wp:positionH relativeFrom="column">
                  <wp:posOffset>-24130</wp:posOffset>
                </wp:positionH>
                <wp:positionV relativeFrom="paragraph">
                  <wp:posOffset>38100</wp:posOffset>
                </wp:positionV>
                <wp:extent cx="6143625" cy="0"/>
                <wp:effectExtent l="0" t="0" r="0" b="0"/>
                <wp:wrapNone/>
                <wp:docPr id="1" name="AutoShap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3625" cy="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CA5D66" id="_x0000_t32" coordsize="21600,21600" o:spt="32" o:oned="t" path="m,l21600,21600e" filled="f">
                <v:path arrowok="t" fillok="f" o:connecttype="none"/>
                <o:lock v:ext="edit" shapetype="t"/>
              </v:shapetype>
              <v:shape id="AutoShape 460" o:spid="_x0000_s1026" type="#_x0000_t32" style="position:absolute;left:0;text-align:left;margin-left:-1.9pt;margin-top:3pt;width:483.7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">
                <v:stroke dashstyle="dashDot"/>
              </v:shape>
            </w:pict>
          </mc:Fallback>
        </mc:AlternateContent>
      </w:r>
      <w:r w:rsidR="00C42B9B">
        <w:rPr>
          <w:rFonts w:ascii="ＭＳ 明朝" w:eastAsia="ＭＳ 明朝" w:hAnsi="ＭＳ 明朝" w:hint="eastAsia"/>
          <w:sz w:val="22"/>
          <w:szCs w:val="22"/>
        </w:rPr>
        <w:t>補助</w:t>
      </w:r>
      <w:r w:rsidR="000F45F5" w:rsidRPr="00B30D5C">
        <w:rPr>
          <w:rFonts w:ascii="ＭＳ 明朝" w:eastAsia="ＭＳ 明朝" w:hAnsi="ＭＳ 明朝" w:hint="eastAsia"/>
          <w:sz w:val="22"/>
          <w:szCs w:val="22"/>
        </w:rPr>
        <w:t>金は下記の指定口座に振り込んでください。</w:t>
      </w:r>
    </w:p>
    <w:p w:rsidR="000F45F5" w:rsidRPr="00B30D5C" w:rsidRDefault="000F45F5" w:rsidP="000F45F5">
      <w:pPr>
        <w:tabs>
          <w:tab w:val="left" w:pos="4678"/>
          <w:tab w:val="right" w:pos="8820"/>
        </w:tabs>
        <w:snapToGrid w:val="0"/>
        <w:ind w:firstLineChars="100" w:firstLine="220"/>
        <w:rPr>
          <w:rFonts w:ascii="ＭＳ 明朝" w:eastAsia="ＭＳ 明朝" w:hAnsi="ＭＳ 明朝"/>
          <w:sz w:val="22"/>
          <w:szCs w:val="22"/>
        </w:rPr>
      </w:pPr>
      <w:r w:rsidRPr="00B30D5C">
        <w:rPr>
          <w:rFonts w:ascii="ＭＳ 明朝" w:eastAsia="ＭＳ 明朝" w:hAnsi="ＭＳ 明朝" w:hint="eastAsia"/>
          <w:sz w:val="22"/>
          <w:szCs w:val="22"/>
        </w:rPr>
        <w:t>なお、請求者と口座名義が異なる場合には、下記の口座名義人を代理人とし、下記指定口座への振込みをもって相模原市からの支払金の受領と認めます。</w:t>
      </w:r>
    </w:p>
    <w:p w:rsidR="000F45F5" w:rsidRPr="00B30D5C" w:rsidRDefault="000F45F5" w:rsidP="000F45F5">
      <w:pPr>
        <w:tabs>
          <w:tab w:val="left" w:pos="4678"/>
          <w:tab w:val="right" w:pos="8820"/>
        </w:tabs>
        <w:snapToGrid w:val="0"/>
        <w:ind w:firstLineChars="100" w:firstLine="220"/>
        <w:rPr>
          <w:rFonts w:ascii="ＭＳ 明朝" w:eastAsia="ＭＳ 明朝" w:hAnsi="ＭＳ 明朝"/>
          <w:sz w:val="22"/>
          <w:szCs w:val="22"/>
        </w:rPr>
      </w:pPr>
      <w:r w:rsidRPr="00B30D5C">
        <w:rPr>
          <w:rFonts w:ascii="ＭＳ 明朝" w:eastAsia="ＭＳ 明朝" w:hAnsi="ＭＳ 明朝" w:hint="eastAsia"/>
          <w:sz w:val="22"/>
          <w:szCs w:val="22"/>
        </w:rPr>
        <w:t>(支払金口座振替依頼書）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34"/>
        <w:gridCol w:w="921"/>
        <w:gridCol w:w="132"/>
        <w:gridCol w:w="789"/>
        <w:gridCol w:w="264"/>
        <w:gridCol w:w="658"/>
        <w:gridCol w:w="395"/>
        <w:gridCol w:w="374"/>
        <w:gridCol w:w="152"/>
        <w:gridCol w:w="527"/>
        <w:gridCol w:w="394"/>
        <w:gridCol w:w="659"/>
        <w:gridCol w:w="263"/>
        <w:gridCol w:w="790"/>
        <w:gridCol w:w="131"/>
        <w:gridCol w:w="922"/>
      </w:tblGrid>
      <w:tr w:rsidR="000F45F5" w:rsidRPr="00B30D5C" w:rsidTr="00B4654E">
        <w:trPr>
          <w:trHeight w:val="680"/>
        </w:trPr>
        <w:tc>
          <w:tcPr>
            <w:tcW w:w="2268" w:type="dxa"/>
            <w:gridSpan w:val="2"/>
            <w:tcBorders>
              <w:bottom w:val="single" w:sz="12" w:space="0" w:color="auto"/>
            </w:tcBorders>
            <w:shd w:val="clear" w:color="auto" w:fill="auto"/>
            <w:vAlign w:val="center"/>
          </w:tcPr>
          <w:p w:rsidR="000F45F5" w:rsidRPr="00B30D5C" w:rsidRDefault="000F45F5" w:rsidP="00F37A65">
            <w:pPr>
              <w:tabs>
                <w:tab w:val="left" w:pos="4678"/>
                <w:tab w:val="right" w:pos="8820"/>
              </w:tabs>
              <w:jc w:val="center"/>
              <w:rPr>
                <w:rFonts w:ascii="ＭＳ 明朝" w:eastAsia="ＭＳ 明朝" w:hAnsi="ＭＳ 明朝"/>
                <w:sz w:val="22"/>
                <w:szCs w:val="22"/>
              </w:rPr>
            </w:pPr>
            <w:r w:rsidRPr="00B30D5C">
              <w:rPr>
                <w:rFonts w:ascii="ＭＳ 明朝" w:eastAsia="ＭＳ 明朝" w:hAnsi="ＭＳ 明朝" w:hint="eastAsia"/>
                <w:sz w:val="22"/>
                <w:szCs w:val="22"/>
              </w:rPr>
              <w:t>金融機関コード</w:t>
            </w:r>
          </w:p>
        </w:tc>
        <w:tc>
          <w:tcPr>
            <w:tcW w:w="921" w:type="dxa"/>
            <w:tcBorders>
              <w:bottom w:val="single" w:sz="12" w:space="0" w:color="auto"/>
            </w:tcBorders>
            <w:shd w:val="clear" w:color="auto" w:fill="auto"/>
            <w:vAlign w:val="center"/>
          </w:tcPr>
          <w:p w:rsidR="000F45F5" w:rsidRPr="000F7855" w:rsidRDefault="000F45F5" w:rsidP="00F37A65">
            <w:pPr>
              <w:tabs>
                <w:tab w:val="left" w:pos="4678"/>
                <w:tab w:val="right" w:pos="8820"/>
              </w:tabs>
              <w:jc w:val="center"/>
              <w:rPr>
                <w:rFonts w:ascii="ＭＳ 明朝" w:eastAsia="ＭＳ 明朝" w:hAnsi="ＭＳ 明朝"/>
                <w:sz w:val="36"/>
                <w:szCs w:val="22"/>
              </w:rPr>
            </w:pPr>
          </w:p>
        </w:tc>
        <w:tc>
          <w:tcPr>
            <w:tcW w:w="921" w:type="dxa"/>
            <w:gridSpan w:val="2"/>
            <w:tcBorders>
              <w:bottom w:val="single" w:sz="12" w:space="0" w:color="auto"/>
            </w:tcBorders>
            <w:shd w:val="clear" w:color="auto" w:fill="auto"/>
            <w:vAlign w:val="center"/>
          </w:tcPr>
          <w:p w:rsidR="000F45F5" w:rsidRPr="000F7855" w:rsidRDefault="000F45F5" w:rsidP="00F37A65">
            <w:pPr>
              <w:tabs>
                <w:tab w:val="left" w:pos="4678"/>
                <w:tab w:val="right" w:pos="8820"/>
              </w:tabs>
              <w:jc w:val="center"/>
              <w:rPr>
                <w:rFonts w:ascii="ＭＳ 明朝" w:eastAsia="ＭＳ 明朝" w:hAnsi="ＭＳ 明朝"/>
                <w:sz w:val="36"/>
                <w:szCs w:val="22"/>
              </w:rPr>
            </w:pPr>
          </w:p>
        </w:tc>
        <w:tc>
          <w:tcPr>
            <w:tcW w:w="922" w:type="dxa"/>
            <w:gridSpan w:val="2"/>
            <w:tcBorders>
              <w:bottom w:val="single" w:sz="12" w:space="0" w:color="auto"/>
            </w:tcBorders>
            <w:shd w:val="clear" w:color="auto" w:fill="auto"/>
            <w:vAlign w:val="center"/>
          </w:tcPr>
          <w:p w:rsidR="000F45F5" w:rsidRPr="000F7855" w:rsidRDefault="000F45F5" w:rsidP="00F37A65">
            <w:pPr>
              <w:tabs>
                <w:tab w:val="left" w:pos="4678"/>
                <w:tab w:val="right" w:pos="8820"/>
              </w:tabs>
              <w:jc w:val="center"/>
              <w:rPr>
                <w:rFonts w:ascii="ＭＳ 明朝" w:eastAsia="ＭＳ 明朝" w:hAnsi="ＭＳ 明朝"/>
                <w:sz w:val="36"/>
                <w:szCs w:val="22"/>
              </w:rPr>
            </w:pPr>
          </w:p>
        </w:tc>
        <w:tc>
          <w:tcPr>
            <w:tcW w:w="921" w:type="dxa"/>
            <w:gridSpan w:val="3"/>
            <w:tcBorders>
              <w:bottom w:val="single" w:sz="12" w:space="0" w:color="auto"/>
            </w:tcBorders>
            <w:shd w:val="clear" w:color="auto" w:fill="auto"/>
            <w:vAlign w:val="center"/>
          </w:tcPr>
          <w:p w:rsidR="000F45F5" w:rsidRPr="000F7855" w:rsidRDefault="000F45F5" w:rsidP="00F37A65">
            <w:pPr>
              <w:tabs>
                <w:tab w:val="left" w:pos="4678"/>
                <w:tab w:val="right" w:pos="8820"/>
              </w:tabs>
              <w:jc w:val="center"/>
              <w:rPr>
                <w:rFonts w:ascii="ＭＳ 明朝" w:eastAsia="ＭＳ 明朝" w:hAnsi="ＭＳ 明朝"/>
                <w:sz w:val="36"/>
                <w:szCs w:val="22"/>
              </w:rPr>
            </w:pPr>
          </w:p>
        </w:tc>
        <w:tc>
          <w:tcPr>
            <w:tcW w:w="921" w:type="dxa"/>
            <w:gridSpan w:val="2"/>
            <w:tcBorders>
              <w:bottom w:val="single" w:sz="12" w:space="0" w:color="auto"/>
            </w:tcBorders>
            <w:shd w:val="clear" w:color="auto" w:fill="auto"/>
            <w:vAlign w:val="center"/>
          </w:tcPr>
          <w:p w:rsidR="000F45F5" w:rsidRPr="00B30D5C" w:rsidRDefault="000F45F5" w:rsidP="00F37A65">
            <w:pPr>
              <w:tabs>
                <w:tab w:val="left" w:pos="4678"/>
                <w:tab w:val="right" w:pos="8820"/>
              </w:tabs>
              <w:snapToGrid w:val="0"/>
              <w:spacing w:line="220" w:lineRule="exact"/>
              <w:jc w:val="center"/>
              <w:rPr>
                <w:rFonts w:ascii="ＭＳ 明朝" w:eastAsia="ＭＳ 明朝" w:hAnsi="ＭＳ 明朝"/>
                <w:sz w:val="22"/>
                <w:szCs w:val="22"/>
              </w:rPr>
            </w:pPr>
            <w:r w:rsidRPr="00B30D5C">
              <w:rPr>
                <w:rFonts w:ascii="ＭＳ 明朝" w:eastAsia="ＭＳ 明朝" w:hAnsi="ＭＳ 明朝" w:hint="eastAsia"/>
                <w:sz w:val="22"/>
                <w:szCs w:val="22"/>
              </w:rPr>
              <w:t>支店</w:t>
            </w:r>
          </w:p>
          <w:p w:rsidR="000F45F5" w:rsidRPr="00B30D5C" w:rsidRDefault="000F45F5" w:rsidP="00F37A65">
            <w:pPr>
              <w:tabs>
                <w:tab w:val="left" w:pos="4678"/>
                <w:tab w:val="right" w:pos="8820"/>
              </w:tabs>
              <w:snapToGrid w:val="0"/>
              <w:spacing w:line="220" w:lineRule="exact"/>
              <w:jc w:val="center"/>
              <w:rPr>
                <w:rFonts w:ascii="ＭＳ 明朝" w:eastAsia="ＭＳ 明朝" w:hAnsi="ＭＳ 明朝"/>
                <w:sz w:val="22"/>
                <w:szCs w:val="22"/>
              </w:rPr>
            </w:pPr>
            <w:r w:rsidRPr="00B30D5C">
              <w:rPr>
                <w:rFonts w:ascii="ＭＳ 明朝" w:eastAsia="ＭＳ 明朝" w:hAnsi="ＭＳ 明朝" w:hint="eastAsia"/>
                <w:sz w:val="22"/>
                <w:szCs w:val="22"/>
              </w:rPr>
              <w:t>コード</w:t>
            </w:r>
          </w:p>
        </w:tc>
        <w:tc>
          <w:tcPr>
            <w:tcW w:w="922" w:type="dxa"/>
            <w:gridSpan w:val="2"/>
            <w:tcBorders>
              <w:bottom w:val="single" w:sz="12" w:space="0" w:color="auto"/>
            </w:tcBorders>
            <w:shd w:val="clear" w:color="auto" w:fill="auto"/>
            <w:vAlign w:val="center"/>
          </w:tcPr>
          <w:p w:rsidR="000F45F5" w:rsidRPr="000F7855" w:rsidRDefault="000F45F5" w:rsidP="00F37A65">
            <w:pPr>
              <w:tabs>
                <w:tab w:val="left" w:pos="4678"/>
                <w:tab w:val="right" w:pos="8820"/>
              </w:tabs>
              <w:jc w:val="center"/>
              <w:rPr>
                <w:rFonts w:ascii="ＭＳ 明朝" w:eastAsia="ＭＳ 明朝" w:hAnsi="ＭＳ 明朝"/>
                <w:sz w:val="36"/>
                <w:szCs w:val="22"/>
              </w:rPr>
            </w:pPr>
          </w:p>
        </w:tc>
        <w:tc>
          <w:tcPr>
            <w:tcW w:w="921" w:type="dxa"/>
            <w:gridSpan w:val="2"/>
            <w:tcBorders>
              <w:bottom w:val="single" w:sz="12" w:space="0" w:color="auto"/>
            </w:tcBorders>
            <w:shd w:val="clear" w:color="auto" w:fill="auto"/>
            <w:vAlign w:val="center"/>
          </w:tcPr>
          <w:p w:rsidR="000F45F5" w:rsidRPr="000F7855" w:rsidRDefault="000F45F5" w:rsidP="00F37A65">
            <w:pPr>
              <w:tabs>
                <w:tab w:val="left" w:pos="4678"/>
                <w:tab w:val="right" w:pos="8820"/>
              </w:tabs>
              <w:jc w:val="center"/>
              <w:rPr>
                <w:rFonts w:ascii="ＭＳ 明朝" w:eastAsia="ＭＳ 明朝" w:hAnsi="ＭＳ 明朝"/>
                <w:sz w:val="36"/>
                <w:szCs w:val="22"/>
              </w:rPr>
            </w:pPr>
          </w:p>
        </w:tc>
        <w:tc>
          <w:tcPr>
            <w:tcW w:w="922" w:type="dxa"/>
            <w:tcBorders>
              <w:bottom w:val="single" w:sz="12" w:space="0" w:color="auto"/>
            </w:tcBorders>
            <w:shd w:val="clear" w:color="auto" w:fill="auto"/>
            <w:vAlign w:val="center"/>
          </w:tcPr>
          <w:p w:rsidR="000F45F5" w:rsidRPr="000F7855" w:rsidRDefault="000F45F5" w:rsidP="00F37A65">
            <w:pPr>
              <w:tabs>
                <w:tab w:val="left" w:pos="4678"/>
                <w:tab w:val="right" w:pos="8820"/>
              </w:tabs>
              <w:jc w:val="center"/>
              <w:rPr>
                <w:rFonts w:ascii="ＭＳ 明朝" w:eastAsia="ＭＳ 明朝" w:hAnsi="ＭＳ 明朝"/>
                <w:sz w:val="36"/>
                <w:szCs w:val="22"/>
              </w:rPr>
            </w:pPr>
          </w:p>
        </w:tc>
      </w:tr>
      <w:tr w:rsidR="000F45F5" w:rsidRPr="00B30D5C" w:rsidTr="00B4654E">
        <w:trPr>
          <w:trHeight w:val="1134"/>
        </w:trPr>
        <w:tc>
          <w:tcPr>
            <w:tcW w:w="2268" w:type="dxa"/>
            <w:gridSpan w:val="2"/>
            <w:tcBorders>
              <w:top w:val="single" w:sz="18" w:space="0" w:color="auto"/>
              <w:left w:val="single" w:sz="18" w:space="0" w:color="auto"/>
            </w:tcBorders>
            <w:shd w:val="clear" w:color="auto" w:fill="auto"/>
            <w:vAlign w:val="center"/>
          </w:tcPr>
          <w:p w:rsidR="000F45F5" w:rsidRPr="00B30D5C" w:rsidRDefault="000F45F5" w:rsidP="00F37A65">
            <w:pPr>
              <w:tabs>
                <w:tab w:val="left" w:pos="4678"/>
                <w:tab w:val="right" w:pos="8820"/>
              </w:tabs>
              <w:jc w:val="center"/>
              <w:rPr>
                <w:rFonts w:ascii="ＭＳ 明朝" w:eastAsia="ＭＳ 明朝" w:hAnsi="ＭＳ 明朝"/>
                <w:sz w:val="21"/>
                <w:szCs w:val="21"/>
              </w:rPr>
            </w:pPr>
            <w:r w:rsidRPr="00B30D5C">
              <w:rPr>
                <w:rFonts w:ascii="ＭＳ 明朝" w:eastAsia="ＭＳ 明朝" w:hAnsi="ＭＳ 明朝" w:hint="eastAsia"/>
                <w:sz w:val="21"/>
                <w:szCs w:val="21"/>
              </w:rPr>
              <w:t>振込先金融機関</w:t>
            </w:r>
          </w:p>
        </w:tc>
        <w:tc>
          <w:tcPr>
            <w:tcW w:w="3533" w:type="dxa"/>
            <w:gridSpan w:val="7"/>
            <w:tcBorders>
              <w:top w:val="single" w:sz="18" w:space="0" w:color="auto"/>
            </w:tcBorders>
            <w:shd w:val="clear" w:color="auto" w:fill="auto"/>
            <w:vAlign w:val="center"/>
          </w:tcPr>
          <w:p w:rsidR="000F45F5" w:rsidRPr="00B30D5C" w:rsidRDefault="00621F7E" w:rsidP="00F37A65">
            <w:pPr>
              <w:tabs>
                <w:tab w:val="left" w:pos="4678"/>
                <w:tab w:val="right" w:pos="8820"/>
              </w:tabs>
              <w:snapToGrid w:val="0"/>
              <w:jc w:val="right"/>
              <w:rPr>
                <w:rFonts w:ascii="ＭＳ 明朝" w:eastAsia="ＭＳ 明朝" w:hAnsi="ＭＳ 明朝"/>
                <w:sz w:val="20"/>
              </w:rPr>
            </w:pPr>
            <w:r w:rsidRPr="000F7855">
              <w:rPr>
                <w:rFonts w:ascii="ＭＳ 明朝" w:eastAsia="ＭＳ 明朝" w:hAnsi="ＭＳ 明朝"/>
                <w:noProof/>
                <w:sz w:val="20"/>
              </w:rPr>
              <mc:AlternateContent>
                <mc:Choice Requires="wps">
                  <w:drawing>
                    <wp:anchor distT="45720" distB="45720" distL="114300" distR="114300" simplePos="0" relativeHeight="251659264" behindDoc="0" locked="0" layoutInCell="1" allowOverlap="1">
                      <wp:simplePos x="0" y="0"/>
                      <wp:positionH relativeFrom="column">
                        <wp:posOffset>6350</wp:posOffset>
                      </wp:positionH>
                      <wp:positionV relativeFrom="paragraph">
                        <wp:posOffset>-635</wp:posOffset>
                      </wp:positionV>
                      <wp:extent cx="1496060" cy="629285"/>
                      <wp:effectExtent l="0" t="0" r="889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6060" cy="629285"/>
                              </a:xfrm>
                              <a:prstGeom prst="rect">
                                <a:avLst/>
                              </a:prstGeom>
                              <a:solidFill>
                                <a:srgbClr val="FFFFFF"/>
                              </a:solidFill>
                              <a:ln w="9525">
                                <a:noFill/>
                                <a:miter lim="800000"/>
                                <a:headEnd/>
                                <a:tailEnd/>
                              </a:ln>
                            </wps:spPr>
                            <wps:txbx>
                              <w:txbxContent>
                                <w:p w:rsidR="00621F7E" w:rsidRPr="003A23A2" w:rsidRDefault="00621F7E">
                                  <w:pPr>
                                    <w:rPr>
                                      <w:rFonts w:ascii="ＭＳ 明朝" w:eastAsia="ＭＳ 明朝" w:hAnsi="ＭＳ 明朝"/>
                                      <w:sz w:val="28"/>
                                    </w:rPr>
                                  </w:pPr>
                                  <w:bookmarkStart w:id="0" w:name="_GoBack"/>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5pt;margin-top:-.05pt;width:117.8pt;height:49.5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" stroked="f">
                      <v:textbox>
                        <w:txbxContent>
                          <w:p w:rsidR="00621F7E" w:rsidRPr="003A23A2" w:rsidRDefault="00621F7E">
                            <w:pPr>
                              <w:rPr>
                                <w:rFonts w:ascii="ＭＳ 明朝" w:eastAsia="ＭＳ 明朝" w:hAnsi="ＭＳ 明朝"/>
                                <w:sz w:val="28"/>
                              </w:rPr>
                            </w:pPr>
                            <w:bookmarkStart w:id="1" w:name="_GoBack"/>
                            <w:bookmarkEnd w:id="1"/>
                          </w:p>
                        </w:txbxContent>
                      </v:textbox>
                    </v:shape>
                  </w:pict>
                </mc:Fallback>
              </mc:AlternateContent>
            </w:r>
            <w:r w:rsidR="000F45F5" w:rsidRPr="00B30D5C">
              <w:rPr>
                <w:rFonts w:ascii="ＭＳ 明朝" w:eastAsia="ＭＳ 明朝" w:hAnsi="ＭＳ 明朝" w:hint="eastAsia"/>
                <w:sz w:val="20"/>
              </w:rPr>
              <w:t>銀　　行</w:t>
            </w:r>
          </w:p>
          <w:p w:rsidR="000F45F5" w:rsidRPr="00B30D5C" w:rsidRDefault="000F45F5" w:rsidP="00F37A65">
            <w:pPr>
              <w:tabs>
                <w:tab w:val="left" w:pos="4678"/>
                <w:tab w:val="right" w:pos="8820"/>
              </w:tabs>
              <w:snapToGrid w:val="0"/>
              <w:jc w:val="right"/>
              <w:rPr>
                <w:rFonts w:ascii="ＭＳ 明朝" w:eastAsia="ＭＳ 明朝" w:hAnsi="ＭＳ 明朝"/>
                <w:sz w:val="20"/>
              </w:rPr>
            </w:pPr>
            <w:r w:rsidRPr="00B30D5C">
              <w:rPr>
                <w:rFonts w:ascii="ＭＳ 明朝" w:eastAsia="ＭＳ 明朝" w:hAnsi="ＭＳ 明朝" w:hint="eastAsia"/>
                <w:sz w:val="20"/>
              </w:rPr>
              <w:t>信用金庫</w:t>
            </w:r>
          </w:p>
          <w:p w:rsidR="000F45F5" w:rsidRPr="00B30D5C" w:rsidRDefault="000F45F5" w:rsidP="00F37A65">
            <w:pPr>
              <w:tabs>
                <w:tab w:val="left" w:pos="4678"/>
                <w:tab w:val="right" w:pos="8820"/>
              </w:tabs>
              <w:snapToGrid w:val="0"/>
              <w:jc w:val="right"/>
              <w:rPr>
                <w:rFonts w:ascii="ＭＳ 明朝" w:eastAsia="ＭＳ 明朝" w:hAnsi="ＭＳ 明朝"/>
                <w:sz w:val="20"/>
              </w:rPr>
            </w:pPr>
            <w:r w:rsidRPr="00B30D5C">
              <w:rPr>
                <w:rFonts w:ascii="ＭＳ 明朝" w:eastAsia="ＭＳ 明朝" w:hAnsi="ＭＳ 明朝" w:hint="eastAsia"/>
                <w:sz w:val="20"/>
              </w:rPr>
              <w:t>信用組合</w:t>
            </w:r>
          </w:p>
          <w:p w:rsidR="000F45F5" w:rsidRPr="00B30D5C" w:rsidRDefault="000F45F5" w:rsidP="00F37A65">
            <w:pPr>
              <w:tabs>
                <w:tab w:val="left" w:pos="4678"/>
                <w:tab w:val="right" w:pos="8820"/>
              </w:tabs>
              <w:snapToGrid w:val="0"/>
              <w:jc w:val="right"/>
              <w:rPr>
                <w:rFonts w:ascii="ＭＳ 明朝" w:eastAsia="ＭＳ 明朝" w:hAnsi="ＭＳ 明朝"/>
                <w:sz w:val="20"/>
              </w:rPr>
            </w:pPr>
            <w:r w:rsidRPr="00B30D5C">
              <w:rPr>
                <w:rFonts w:ascii="ＭＳ 明朝" w:eastAsia="ＭＳ 明朝" w:hAnsi="ＭＳ 明朝" w:hint="eastAsia"/>
                <w:sz w:val="20"/>
              </w:rPr>
              <w:t>農　　協</w:t>
            </w:r>
          </w:p>
        </w:tc>
        <w:tc>
          <w:tcPr>
            <w:tcW w:w="3838" w:type="dxa"/>
            <w:gridSpan w:val="8"/>
            <w:tcBorders>
              <w:top w:val="single" w:sz="18" w:space="0" w:color="auto"/>
              <w:right w:val="single" w:sz="18" w:space="0" w:color="auto"/>
            </w:tcBorders>
            <w:shd w:val="clear" w:color="auto" w:fill="auto"/>
            <w:vAlign w:val="center"/>
          </w:tcPr>
          <w:p w:rsidR="000F45F5" w:rsidRPr="00B30D5C" w:rsidRDefault="00621F7E" w:rsidP="00F37A65">
            <w:pPr>
              <w:tabs>
                <w:tab w:val="left" w:pos="4678"/>
                <w:tab w:val="right" w:pos="8820"/>
              </w:tabs>
              <w:snapToGrid w:val="0"/>
              <w:jc w:val="right"/>
              <w:rPr>
                <w:rFonts w:ascii="ＭＳ 明朝" w:eastAsia="ＭＳ 明朝" w:hAnsi="ＭＳ 明朝"/>
                <w:sz w:val="20"/>
              </w:rPr>
            </w:pPr>
            <w:r w:rsidRPr="000F7855">
              <w:rPr>
                <w:rFonts w:ascii="ＭＳ 明朝" w:eastAsia="ＭＳ 明朝" w:hAnsi="ＭＳ 明朝"/>
                <w:noProof/>
                <w:sz w:val="20"/>
              </w:rPr>
              <mc:AlternateContent>
                <mc:Choice Requires="wps">
                  <w:drawing>
                    <wp:anchor distT="45720" distB="45720" distL="114300" distR="114300" simplePos="0" relativeHeight="251661312" behindDoc="0" locked="0" layoutInCell="1" allowOverlap="1" wp14:anchorId="6DA204B0" wp14:editId="7B9ABDC5">
                      <wp:simplePos x="0" y="0"/>
                      <wp:positionH relativeFrom="column">
                        <wp:posOffset>-61595</wp:posOffset>
                      </wp:positionH>
                      <wp:positionV relativeFrom="paragraph">
                        <wp:posOffset>5715</wp:posOffset>
                      </wp:positionV>
                      <wp:extent cx="1852295" cy="640715"/>
                      <wp:effectExtent l="0" t="0" r="0" b="698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2295" cy="640715"/>
                              </a:xfrm>
                              <a:prstGeom prst="rect">
                                <a:avLst/>
                              </a:prstGeom>
                              <a:solidFill>
                                <a:srgbClr val="FFFFFF"/>
                              </a:solidFill>
                              <a:ln w="9525">
                                <a:noFill/>
                                <a:miter lim="800000"/>
                                <a:headEnd/>
                                <a:tailEnd/>
                              </a:ln>
                            </wps:spPr>
                            <wps:txbx>
                              <w:txbxContent>
                                <w:p w:rsidR="00621F7E" w:rsidRPr="003A23A2" w:rsidRDefault="00621F7E" w:rsidP="000F7855">
                                  <w:pPr>
                                    <w:rPr>
                                      <w:rFonts w:ascii="ＭＳ 明朝" w:eastAsia="ＭＳ 明朝" w:hAnsi="ＭＳ 明朝"/>
                                      <w:sz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A204B0" id="_x0000_s1027" type="#_x0000_t202" style="position:absolute;left:0;text-align:left;margin-left:-4.85pt;margin-top:.45pt;width:145.85pt;height:50.4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" stroked="f">
                      <v:textbox>
                        <w:txbxContent>
                          <w:p w:rsidR="00621F7E" w:rsidRPr="003A23A2" w:rsidRDefault="00621F7E" w:rsidP="000F7855">
                            <w:pPr>
                              <w:rPr>
                                <w:rFonts w:ascii="ＭＳ 明朝" w:eastAsia="ＭＳ 明朝" w:hAnsi="ＭＳ 明朝" w:hint="eastAsia"/>
                                <w:sz w:val="28"/>
                              </w:rPr>
                            </w:pPr>
                          </w:p>
                        </w:txbxContent>
                      </v:textbox>
                    </v:shape>
                  </w:pict>
                </mc:Fallback>
              </mc:AlternateContent>
            </w:r>
            <w:r w:rsidR="000F45F5" w:rsidRPr="00B30D5C">
              <w:rPr>
                <w:rFonts w:ascii="ＭＳ 明朝" w:eastAsia="ＭＳ 明朝" w:hAnsi="ＭＳ 明朝" w:hint="eastAsia"/>
                <w:sz w:val="20"/>
              </w:rPr>
              <w:t>本店</w:t>
            </w:r>
          </w:p>
          <w:p w:rsidR="000F45F5" w:rsidRPr="00B30D5C" w:rsidRDefault="000F45F5" w:rsidP="00F37A65">
            <w:pPr>
              <w:tabs>
                <w:tab w:val="left" w:pos="4678"/>
                <w:tab w:val="right" w:pos="8820"/>
              </w:tabs>
              <w:snapToGrid w:val="0"/>
              <w:jc w:val="right"/>
              <w:rPr>
                <w:rFonts w:ascii="ＭＳ 明朝" w:eastAsia="ＭＳ 明朝" w:hAnsi="ＭＳ 明朝"/>
                <w:sz w:val="20"/>
              </w:rPr>
            </w:pPr>
            <w:r w:rsidRPr="00B30D5C">
              <w:rPr>
                <w:rFonts w:ascii="ＭＳ 明朝" w:eastAsia="ＭＳ 明朝" w:hAnsi="ＭＳ 明朝" w:hint="eastAsia"/>
                <w:sz w:val="20"/>
              </w:rPr>
              <w:t>支店</w:t>
            </w:r>
          </w:p>
          <w:p w:rsidR="000F45F5" w:rsidRPr="00B30D5C" w:rsidRDefault="000F45F5" w:rsidP="00F37A65">
            <w:pPr>
              <w:tabs>
                <w:tab w:val="left" w:pos="4678"/>
                <w:tab w:val="right" w:pos="8820"/>
              </w:tabs>
              <w:snapToGrid w:val="0"/>
              <w:jc w:val="right"/>
              <w:rPr>
                <w:rFonts w:ascii="ＭＳ 明朝" w:eastAsia="ＭＳ 明朝" w:hAnsi="ＭＳ 明朝"/>
                <w:sz w:val="20"/>
              </w:rPr>
            </w:pPr>
            <w:r w:rsidRPr="00B30D5C">
              <w:rPr>
                <w:rFonts w:ascii="ＭＳ 明朝" w:eastAsia="ＭＳ 明朝" w:hAnsi="ＭＳ 明朝" w:hint="eastAsia"/>
                <w:sz w:val="20"/>
              </w:rPr>
              <w:t>支所</w:t>
            </w:r>
          </w:p>
        </w:tc>
      </w:tr>
      <w:tr w:rsidR="000F45F5" w:rsidRPr="00B30D5C" w:rsidTr="00B4654E">
        <w:trPr>
          <w:trHeight w:val="680"/>
        </w:trPr>
        <w:tc>
          <w:tcPr>
            <w:tcW w:w="2268" w:type="dxa"/>
            <w:gridSpan w:val="2"/>
            <w:tcBorders>
              <w:left w:val="single" w:sz="18" w:space="0" w:color="auto"/>
            </w:tcBorders>
            <w:shd w:val="clear" w:color="auto" w:fill="auto"/>
            <w:vAlign w:val="center"/>
          </w:tcPr>
          <w:p w:rsidR="000F45F5" w:rsidRPr="00B30D5C" w:rsidRDefault="000F45F5" w:rsidP="00F37A65">
            <w:pPr>
              <w:tabs>
                <w:tab w:val="left" w:pos="4678"/>
                <w:tab w:val="right" w:pos="8820"/>
              </w:tabs>
              <w:jc w:val="center"/>
              <w:rPr>
                <w:rFonts w:ascii="ＭＳ 明朝" w:eastAsia="ＭＳ 明朝" w:hAnsi="ＭＳ 明朝"/>
                <w:sz w:val="22"/>
                <w:szCs w:val="22"/>
              </w:rPr>
            </w:pPr>
            <w:r w:rsidRPr="00B30D5C">
              <w:rPr>
                <w:rFonts w:ascii="ＭＳ 明朝" w:eastAsia="ＭＳ 明朝" w:hAnsi="ＭＳ 明朝" w:hint="eastAsia"/>
                <w:sz w:val="22"/>
                <w:szCs w:val="22"/>
              </w:rPr>
              <w:t>預金の種類</w:t>
            </w:r>
          </w:p>
        </w:tc>
        <w:tc>
          <w:tcPr>
            <w:tcW w:w="7371" w:type="dxa"/>
            <w:gridSpan w:val="15"/>
            <w:tcBorders>
              <w:right w:val="single" w:sz="18" w:space="0" w:color="auto"/>
            </w:tcBorders>
            <w:shd w:val="clear" w:color="auto" w:fill="auto"/>
            <w:vAlign w:val="center"/>
          </w:tcPr>
          <w:p w:rsidR="000F45F5" w:rsidRPr="00B30D5C" w:rsidRDefault="000F45F5" w:rsidP="00F37A65">
            <w:pPr>
              <w:tabs>
                <w:tab w:val="left" w:pos="4678"/>
                <w:tab w:val="right" w:pos="8820"/>
              </w:tabs>
              <w:jc w:val="center"/>
              <w:rPr>
                <w:rFonts w:ascii="ＭＳ 明朝" w:eastAsia="ＭＳ 明朝" w:hAnsi="ＭＳ 明朝"/>
                <w:sz w:val="22"/>
                <w:szCs w:val="22"/>
              </w:rPr>
            </w:pPr>
            <w:r w:rsidRPr="00B30D5C">
              <w:rPr>
                <w:rFonts w:ascii="ＭＳ 明朝" w:eastAsia="ＭＳ 明朝" w:hAnsi="ＭＳ 明朝" w:hint="eastAsia"/>
                <w:sz w:val="22"/>
                <w:szCs w:val="22"/>
              </w:rPr>
              <w:t>普　　通　　・　　当　　座　　･　　貯　　蓄</w:t>
            </w:r>
          </w:p>
        </w:tc>
      </w:tr>
      <w:tr w:rsidR="000F45F5" w:rsidRPr="00B30D5C" w:rsidTr="00B4654E">
        <w:trPr>
          <w:trHeight w:val="680"/>
        </w:trPr>
        <w:tc>
          <w:tcPr>
            <w:tcW w:w="2268" w:type="dxa"/>
            <w:gridSpan w:val="2"/>
            <w:tcBorders>
              <w:left w:val="single" w:sz="18" w:space="0" w:color="auto"/>
            </w:tcBorders>
            <w:shd w:val="clear" w:color="auto" w:fill="auto"/>
            <w:vAlign w:val="center"/>
          </w:tcPr>
          <w:p w:rsidR="000F45F5" w:rsidRPr="00B30D5C" w:rsidRDefault="000F45F5" w:rsidP="00F37A65">
            <w:pPr>
              <w:tabs>
                <w:tab w:val="left" w:pos="4678"/>
                <w:tab w:val="right" w:pos="8820"/>
              </w:tabs>
              <w:jc w:val="center"/>
              <w:rPr>
                <w:rFonts w:ascii="ＭＳ 明朝" w:eastAsia="ＭＳ 明朝" w:hAnsi="ＭＳ 明朝"/>
                <w:sz w:val="22"/>
                <w:szCs w:val="22"/>
              </w:rPr>
            </w:pPr>
            <w:r w:rsidRPr="00B30D5C">
              <w:rPr>
                <w:rFonts w:ascii="ＭＳ 明朝" w:eastAsia="ＭＳ 明朝" w:hAnsi="ＭＳ 明朝" w:hint="eastAsia"/>
                <w:sz w:val="22"/>
                <w:szCs w:val="22"/>
              </w:rPr>
              <w:t>口座番号</w:t>
            </w:r>
          </w:p>
        </w:tc>
        <w:tc>
          <w:tcPr>
            <w:tcW w:w="1053" w:type="dxa"/>
            <w:gridSpan w:val="2"/>
            <w:shd w:val="clear" w:color="auto" w:fill="auto"/>
            <w:vAlign w:val="center"/>
          </w:tcPr>
          <w:p w:rsidR="000F45F5" w:rsidRPr="000F7855" w:rsidRDefault="000F45F5" w:rsidP="00F37A65">
            <w:pPr>
              <w:tabs>
                <w:tab w:val="left" w:pos="4678"/>
                <w:tab w:val="right" w:pos="8820"/>
              </w:tabs>
              <w:jc w:val="center"/>
              <w:rPr>
                <w:rFonts w:ascii="ＭＳ 明朝" w:eastAsia="ＭＳ 明朝" w:hAnsi="ＭＳ 明朝"/>
                <w:sz w:val="36"/>
                <w:szCs w:val="22"/>
              </w:rPr>
            </w:pPr>
          </w:p>
        </w:tc>
        <w:tc>
          <w:tcPr>
            <w:tcW w:w="1053" w:type="dxa"/>
            <w:gridSpan w:val="2"/>
            <w:shd w:val="clear" w:color="auto" w:fill="auto"/>
            <w:vAlign w:val="center"/>
          </w:tcPr>
          <w:p w:rsidR="000F45F5" w:rsidRPr="000F7855" w:rsidRDefault="000F45F5" w:rsidP="00F37A65">
            <w:pPr>
              <w:tabs>
                <w:tab w:val="left" w:pos="4678"/>
                <w:tab w:val="right" w:pos="8820"/>
              </w:tabs>
              <w:jc w:val="center"/>
              <w:rPr>
                <w:rFonts w:ascii="ＭＳ 明朝" w:eastAsia="ＭＳ 明朝" w:hAnsi="ＭＳ 明朝"/>
                <w:sz w:val="36"/>
                <w:szCs w:val="22"/>
              </w:rPr>
            </w:pPr>
          </w:p>
        </w:tc>
        <w:tc>
          <w:tcPr>
            <w:tcW w:w="1053" w:type="dxa"/>
            <w:gridSpan w:val="2"/>
            <w:shd w:val="clear" w:color="auto" w:fill="auto"/>
            <w:vAlign w:val="center"/>
          </w:tcPr>
          <w:p w:rsidR="000F45F5" w:rsidRPr="000F7855" w:rsidRDefault="000F45F5" w:rsidP="00F37A65">
            <w:pPr>
              <w:tabs>
                <w:tab w:val="left" w:pos="4678"/>
                <w:tab w:val="right" w:pos="8820"/>
              </w:tabs>
              <w:jc w:val="center"/>
              <w:rPr>
                <w:rFonts w:ascii="ＭＳ 明朝" w:eastAsia="ＭＳ 明朝" w:hAnsi="ＭＳ 明朝"/>
                <w:sz w:val="36"/>
                <w:szCs w:val="22"/>
              </w:rPr>
            </w:pPr>
          </w:p>
        </w:tc>
        <w:tc>
          <w:tcPr>
            <w:tcW w:w="1053" w:type="dxa"/>
            <w:gridSpan w:val="3"/>
            <w:shd w:val="clear" w:color="auto" w:fill="auto"/>
            <w:vAlign w:val="center"/>
          </w:tcPr>
          <w:p w:rsidR="000F45F5" w:rsidRPr="000F7855" w:rsidRDefault="000F45F5" w:rsidP="00F37A65">
            <w:pPr>
              <w:tabs>
                <w:tab w:val="left" w:pos="4678"/>
                <w:tab w:val="right" w:pos="8820"/>
              </w:tabs>
              <w:jc w:val="center"/>
              <w:rPr>
                <w:rFonts w:ascii="ＭＳ 明朝" w:eastAsia="ＭＳ 明朝" w:hAnsi="ＭＳ 明朝"/>
                <w:sz w:val="36"/>
                <w:szCs w:val="22"/>
              </w:rPr>
            </w:pPr>
          </w:p>
        </w:tc>
        <w:tc>
          <w:tcPr>
            <w:tcW w:w="1053" w:type="dxa"/>
            <w:gridSpan w:val="2"/>
            <w:shd w:val="clear" w:color="auto" w:fill="auto"/>
            <w:vAlign w:val="center"/>
          </w:tcPr>
          <w:p w:rsidR="000F45F5" w:rsidRPr="000F7855" w:rsidRDefault="000F45F5" w:rsidP="00F37A65">
            <w:pPr>
              <w:tabs>
                <w:tab w:val="left" w:pos="4678"/>
                <w:tab w:val="right" w:pos="8820"/>
              </w:tabs>
              <w:jc w:val="center"/>
              <w:rPr>
                <w:rFonts w:ascii="ＭＳ 明朝" w:eastAsia="ＭＳ 明朝" w:hAnsi="ＭＳ 明朝"/>
                <w:sz w:val="36"/>
                <w:szCs w:val="22"/>
              </w:rPr>
            </w:pPr>
          </w:p>
        </w:tc>
        <w:tc>
          <w:tcPr>
            <w:tcW w:w="1053" w:type="dxa"/>
            <w:gridSpan w:val="2"/>
            <w:shd w:val="clear" w:color="auto" w:fill="auto"/>
            <w:vAlign w:val="center"/>
          </w:tcPr>
          <w:p w:rsidR="000F45F5" w:rsidRPr="000F7855" w:rsidRDefault="000F45F5" w:rsidP="00F37A65">
            <w:pPr>
              <w:tabs>
                <w:tab w:val="left" w:pos="4678"/>
                <w:tab w:val="right" w:pos="8820"/>
              </w:tabs>
              <w:jc w:val="center"/>
              <w:rPr>
                <w:rFonts w:ascii="ＭＳ 明朝" w:eastAsia="ＭＳ 明朝" w:hAnsi="ＭＳ 明朝"/>
                <w:sz w:val="36"/>
                <w:szCs w:val="22"/>
              </w:rPr>
            </w:pPr>
          </w:p>
        </w:tc>
        <w:tc>
          <w:tcPr>
            <w:tcW w:w="1053" w:type="dxa"/>
            <w:gridSpan w:val="2"/>
            <w:tcBorders>
              <w:right w:val="single" w:sz="18" w:space="0" w:color="auto"/>
            </w:tcBorders>
            <w:shd w:val="clear" w:color="auto" w:fill="auto"/>
            <w:vAlign w:val="center"/>
          </w:tcPr>
          <w:p w:rsidR="000F45F5" w:rsidRPr="000F7855" w:rsidRDefault="000F45F5" w:rsidP="00F37A65">
            <w:pPr>
              <w:tabs>
                <w:tab w:val="left" w:pos="4678"/>
                <w:tab w:val="right" w:pos="8820"/>
              </w:tabs>
              <w:jc w:val="center"/>
              <w:rPr>
                <w:rFonts w:ascii="ＭＳ 明朝" w:eastAsia="ＭＳ 明朝" w:hAnsi="ＭＳ 明朝"/>
                <w:sz w:val="36"/>
                <w:szCs w:val="22"/>
              </w:rPr>
            </w:pPr>
          </w:p>
        </w:tc>
      </w:tr>
      <w:tr w:rsidR="000F45F5" w:rsidRPr="00B30D5C" w:rsidTr="00B4654E">
        <w:trPr>
          <w:trHeight w:val="680"/>
        </w:trPr>
        <w:tc>
          <w:tcPr>
            <w:tcW w:w="1134" w:type="dxa"/>
            <w:vMerge w:val="restart"/>
            <w:tcBorders>
              <w:left w:val="single" w:sz="18" w:space="0" w:color="auto"/>
            </w:tcBorders>
            <w:shd w:val="clear" w:color="auto" w:fill="auto"/>
            <w:vAlign w:val="center"/>
          </w:tcPr>
          <w:p w:rsidR="000F45F5" w:rsidRPr="00B30D5C" w:rsidRDefault="000F45F5" w:rsidP="00F37A65">
            <w:pPr>
              <w:tabs>
                <w:tab w:val="left" w:pos="4678"/>
                <w:tab w:val="right" w:pos="8820"/>
              </w:tabs>
              <w:jc w:val="center"/>
              <w:rPr>
                <w:rFonts w:ascii="ＭＳ 明朝" w:eastAsia="ＭＳ 明朝" w:hAnsi="ＭＳ 明朝"/>
                <w:sz w:val="22"/>
                <w:szCs w:val="22"/>
              </w:rPr>
            </w:pPr>
            <w:r w:rsidRPr="00B30D5C">
              <w:rPr>
                <w:rFonts w:ascii="ＭＳ 明朝" w:eastAsia="ＭＳ 明朝" w:hAnsi="ＭＳ 明朝" w:hint="eastAsia"/>
                <w:sz w:val="22"/>
                <w:szCs w:val="22"/>
              </w:rPr>
              <w:t>口座名義</w:t>
            </w:r>
          </w:p>
        </w:tc>
        <w:tc>
          <w:tcPr>
            <w:tcW w:w="1134" w:type="dxa"/>
            <w:shd w:val="clear" w:color="auto" w:fill="auto"/>
            <w:vAlign w:val="center"/>
          </w:tcPr>
          <w:p w:rsidR="000F45F5" w:rsidRPr="00B30D5C" w:rsidRDefault="000F45F5" w:rsidP="00F37A65">
            <w:pPr>
              <w:tabs>
                <w:tab w:val="left" w:pos="4678"/>
                <w:tab w:val="right" w:pos="8820"/>
              </w:tabs>
              <w:jc w:val="center"/>
              <w:rPr>
                <w:rFonts w:ascii="ＭＳ 明朝" w:eastAsia="ＭＳ 明朝" w:hAnsi="ＭＳ 明朝"/>
                <w:sz w:val="22"/>
                <w:szCs w:val="22"/>
              </w:rPr>
            </w:pPr>
            <w:r w:rsidRPr="00B30D5C">
              <w:rPr>
                <w:rFonts w:ascii="ＭＳ 明朝" w:eastAsia="ＭＳ 明朝" w:hAnsi="ＭＳ 明朝" w:hint="eastAsia"/>
                <w:sz w:val="22"/>
                <w:szCs w:val="22"/>
              </w:rPr>
              <w:t>フリガナ</w:t>
            </w:r>
          </w:p>
        </w:tc>
        <w:tc>
          <w:tcPr>
            <w:tcW w:w="7371" w:type="dxa"/>
            <w:gridSpan w:val="15"/>
            <w:tcBorders>
              <w:right w:val="single" w:sz="18" w:space="0" w:color="auto"/>
            </w:tcBorders>
            <w:shd w:val="clear" w:color="auto" w:fill="auto"/>
            <w:vAlign w:val="center"/>
          </w:tcPr>
          <w:p w:rsidR="000F45F5" w:rsidRPr="0030519E" w:rsidRDefault="000F45F5" w:rsidP="00424876">
            <w:pPr>
              <w:tabs>
                <w:tab w:val="left" w:pos="4678"/>
                <w:tab w:val="right" w:pos="8820"/>
              </w:tabs>
              <w:jc w:val="left"/>
              <w:rPr>
                <w:rFonts w:ascii="ＭＳ 明朝" w:eastAsia="ＭＳ 明朝" w:hAnsi="ＭＳ 明朝"/>
                <w:sz w:val="28"/>
                <w:szCs w:val="28"/>
              </w:rPr>
            </w:pPr>
          </w:p>
        </w:tc>
      </w:tr>
      <w:tr w:rsidR="000F45F5" w:rsidRPr="00B30D5C" w:rsidTr="00B4654E">
        <w:trPr>
          <w:trHeight w:val="680"/>
        </w:trPr>
        <w:tc>
          <w:tcPr>
            <w:tcW w:w="1134" w:type="dxa"/>
            <w:vMerge/>
            <w:tcBorders>
              <w:left w:val="single" w:sz="18" w:space="0" w:color="auto"/>
              <w:bottom w:val="single" w:sz="18" w:space="0" w:color="auto"/>
            </w:tcBorders>
            <w:shd w:val="clear" w:color="auto" w:fill="auto"/>
            <w:vAlign w:val="center"/>
          </w:tcPr>
          <w:p w:rsidR="000F45F5" w:rsidRPr="00B30D5C" w:rsidRDefault="000F45F5" w:rsidP="00F37A65">
            <w:pPr>
              <w:tabs>
                <w:tab w:val="left" w:pos="4678"/>
                <w:tab w:val="right" w:pos="8820"/>
              </w:tabs>
              <w:jc w:val="center"/>
              <w:rPr>
                <w:rFonts w:ascii="ＭＳ 明朝" w:eastAsia="ＭＳ 明朝" w:hAnsi="ＭＳ 明朝"/>
                <w:sz w:val="22"/>
                <w:szCs w:val="22"/>
              </w:rPr>
            </w:pPr>
          </w:p>
        </w:tc>
        <w:tc>
          <w:tcPr>
            <w:tcW w:w="1134" w:type="dxa"/>
            <w:tcBorders>
              <w:bottom w:val="single" w:sz="18" w:space="0" w:color="auto"/>
            </w:tcBorders>
            <w:shd w:val="clear" w:color="auto" w:fill="auto"/>
            <w:vAlign w:val="center"/>
          </w:tcPr>
          <w:p w:rsidR="000F45F5" w:rsidRPr="00B30D5C" w:rsidRDefault="000F45F5" w:rsidP="00F37A65">
            <w:pPr>
              <w:tabs>
                <w:tab w:val="left" w:pos="4678"/>
                <w:tab w:val="right" w:pos="8820"/>
              </w:tabs>
              <w:jc w:val="center"/>
              <w:rPr>
                <w:rFonts w:ascii="ＭＳ 明朝" w:eastAsia="ＭＳ 明朝" w:hAnsi="ＭＳ 明朝"/>
                <w:sz w:val="22"/>
                <w:szCs w:val="22"/>
              </w:rPr>
            </w:pPr>
            <w:r w:rsidRPr="00B30D5C">
              <w:rPr>
                <w:rFonts w:ascii="ＭＳ 明朝" w:eastAsia="ＭＳ 明朝" w:hAnsi="ＭＳ 明朝" w:hint="eastAsia"/>
                <w:sz w:val="22"/>
                <w:szCs w:val="22"/>
              </w:rPr>
              <w:t>氏　名</w:t>
            </w:r>
          </w:p>
        </w:tc>
        <w:tc>
          <w:tcPr>
            <w:tcW w:w="7371" w:type="dxa"/>
            <w:gridSpan w:val="15"/>
            <w:tcBorders>
              <w:bottom w:val="single" w:sz="18" w:space="0" w:color="auto"/>
              <w:right w:val="single" w:sz="18" w:space="0" w:color="auto"/>
            </w:tcBorders>
            <w:shd w:val="clear" w:color="auto" w:fill="auto"/>
            <w:vAlign w:val="center"/>
          </w:tcPr>
          <w:p w:rsidR="000F45F5" w:rsidRPr="000F7855" w:rsidRDefault="000F45F5" w:rsidP="00E12EF3">
            <w:pPr>
              <w:tabs>
                <w:tab w:val="left" w:pos="4678"/>
                <w:tab w:val="right" w:pos="8820"/>
              </w:tabs>
              <w:jc w:val="left"/>
              <w:rPr>
                <w:rFonts w:ascii="ＭＳ 明朝" w:eastAsia="ＭＳ 明朝" w:hAnsi="ＭＳ 明朝"/>
                <w:sz w:val="36"/>
                <w:szCs w:val="36"/>
              </w:rPr>
            </w:pPr>
          </w:p>
        </w:tc>
      </w:tr>
      <w:tr w:rsidR="00B4654E" w:rsidRPr="00B30D5C" w:rsidTr="00B4654E">
        <w:trPr>
          <w:trHeight w:val="762"/>
        </w:trPr>
        <w:tc>
          <w:tcPr>
            <w:tcW w:w="9639" w:type="dxa"/>
            <w:gridSpan w:val="17"/>
            <w:tcBorders>
              <w:top w:val="single" w:sz="18" w:space="0" w:color="auto"/>
              <w:left w:val="nil"/>
              <w:bottom w:val="nil"/>
              <w:right w:val="nil"/>
            </w:tcBorders>
            <w:shd w:val="clear" w:color="auto" w:fill="auto"/>
          </w:tcPr>
          <w:p w:rsidR="005A2EBA" w:rsidRPr="00B30D5C" w:rsidRDefault="005A2EBA" w:rsidP="005A2EBA">
            <w:pPr>
              <w:tabs>
                <w:tab w:val="left" w:pos="4678"/>
                <w:tab w:val="right" w:pos="8820"/>
              </w:tabs>
              <w:snapToGrid w:val="0"/>
              <w:rPr>
                <w:rFonts w:ascii="ＭＳ ゴシック" w:eastAsia="ＭＳ ゴシック" w:hAnsi="ＭＳ ゴシック"/>
                <w:sz w:val="20"/>
              </w:rPr>
            </w:pPr>
            <w:r w:rsidRPr="00B30D5C">
              <w:rPr>
                <w:rFonts w:ascii="ＭＳ ゴシック" w:eastAsia="ＭＳ ゴシック" w:hAnsi="ＭＳ ゴシック" w:hint="eastAsia"/>
                <w:sz w:val="20"/>
              </w:rPr>
              <w:t>※太枠の中を記入してください。</w:t>
            </w:r>
          </w:p>
          <w:p w:rsidR="00B4654E" w:rsidRPr="00B30D5C" w:rsidRDefault="005A2EBA" w:rsidP="005A2EBA">
            <w:pPr>
              <w:tabs>
                <w:tab w:val="left" w:pos="4678"/>
                <w:tab w:val="right" w:pos="8820"/>
              </w:tabs>
              <w:snapToGrid w:val="0"/>
              <w:spacing w:afterLines="20" w:after="81"/>
              <w:ind w:left="200" w:hangingChars="100" w:hanging="200"/>
              <w:rPr>
                <w:rFonts w:ascii="ＭＳ ゴシック" w:eastAsia="ＭＳ ゴシック" w:hAnsi="ＭＳ ゴシック"/>
                <w:sz w:val="20"/>
              </w:rPr>
            </w:pPr>
            <w:r w:rsidRPr="00B30D5C">
              <w:rPr>
                <w:rFonts w:ascii="ＭＳ ゴシック" w:eastAsia="ＭＳ ゴシック" w:hAnsi="ＭＳ ゴシック" w:hint="eastAsia"/>
                <w:sz w:val="20"/>
              </w:rPr>
              <w:t>※</w:t>
            </w:r>
            <w:r w:rsidRPr="00B30D5C">
              <w:rPr>
                <w:rFonts w:ascii="ＭＳ ゴシック" w:eastAsia="ＭＳ ゴシック" w:hAnsi="ＭＳ ゴシック" w:hint="eastAsia"/>
                <w:sz w:val="20"/>
                <w:u w:val="double"/>
              </w:rPr>
              <w:t>預金通帳等の</w:t>
            </w:r>
            <w:r w:rsidR="007764E9">
              <w:rPr>
                <w:rFonts w:ascii="ＭＳ ゴシック" w:eastAsia="ＭＳ ゴシック" w:hAnsi="ＭＳ ゴシック" w:hint="eastAsia"/>
                <w:sz w:val="20"/>
                <w:u w:val="double"/>
              </w:rPr>
              <w:t>写し</w:t>
            </w:r>
            <w:r w:rsidRPr="00B30D5C">
              <w:rPr>
                <w:rFonts w:ascii="ＭＳ ゴシック" w:eastAsia="ＭＳ ゴシック" w:hAnsi="ＭＳ ゴシック" w:hint="eastAsia"/>
                <w:sz w:val="20"/>
                <w:u w:val="double"/>
              </w:rPr>
              <w:t>（金融機関名・支店名・預金種別・口座番号・口座名義が記載されているもの）を添付してください</w:t>
            </w:r>
            <w:r w:rsidR="00B4654E" w:rsidRPr="00B30D5C">
              <w:rPr>
                <w:rFonts w:ascii="ＭＳ ゴシック" w:eastAsia="ＭＳ ゴシック" w:hAnsi="ＭＳ ゴシック" w:hint="eastAsia"/>
                <w:sz w:val="20"/>
                <w:u w:val="double"/>
              </w:rPr>
              <w:t>。</w:t>
            </w:r>
          </w:p>
        </w:tc>
      </w:tr>
    </w:tbl>
    <w:p w:rsidR="00FC3C65" w:rsidRPr="00FC3C65" w:rsidRDefault="00FC3C65" w:rsidP="00FC3C65">
      <w:pPr>
        <w:rPr>
          <w:vanish/>
        </w:rPr>
      </w:pPr>
    </w:p>
    <w:tbl>
      <w:tblPr>
        <w:tblpPr w:leftFromText="142" w:rightFromText="142" w:vertAnchor="text" w:horzAnchor="margin" w:tblpX="108" w:tblpY="101"/>
        <w:tblW w:w="963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93"/>
        <w:gridCol w:w="1559"/>
        <w:gridCol w:w="2977"/>
        <w:gridCol w:w="708"/>
        <w:gridCol w:w="1418"/>
        <w:gridCol w:w="709"/>
        <w:gridCol w:w="1275"/>
      </w:tblGrid>
      <w:tr w:rsidR="0054005B" w:rsidRPr="00534B19" w:rsidTr="00B4654E">
        <w:trPr>
          <w:trHeight w:val="254"/>
        </w:trPr>
        <w:tc>
          <w:tcPr>
            <w:tcW w:w="993" w:type="dxa"/>
            <w:shd w:val="clear" w:color="auto" w:fill="BFBFBF"/>
            <w:vAlign w:val="center"/>
          </w:tcPr>
          <w:p w:rsidR="0054005B" w:rsidRPr="00534B19" w:rsidRDefault="0054005B" w:rsidP="0054005B">
            <w:pPr>
              <w:jc w:val="center"/>
              <w:rPr>
                <w:rFonts w:ascii="Century" w:eastAsia="ＭＳ 明朝" w:hAnsi="Century"/>
                <w:sz w:val="18"/>
                <w:szCs w:val="18"/>
              </w:rPr>
            </w:pPr>
            <w:r w:rsidRPr="00534B19">
              <w:rPr>
                <w:rFonts w:ascii="Century" w:eastAsia="ＭＳ 明朝" w:hAnsi="Century" w:hint="eastAsia"/>
                <w:sz w:val="18"/>
                <w:szCs w:val="18"/>
              </w:rPr>
              <w:t>市担当課処理欄</w:t>
            </w:r>
          </w:p>
        </w:tc>
        <w:tc>
          <w:tcPr>
            <w:tcW w:w="1559" w:type="dxa"/>
            <w:shd w:val="clear" w:color="auto" w:fill="BFBFBF"/>
            <w:vAlign w:val="center"/>
          </w:tcPr>
          <w:p w:rsidR="0054005B" w:rsidRPr="00534B19" w:rsidRDefault="0054005B" w:rsidP="0054005B">
            <w:pPr>
              <w:jc w:val="center"/>
              <w:rPr>
                <w:rFonts w:ascii="Century" w:eastAsia="ＭＳ 明朝" w:hAnsi="Century"/>
                <w:sz w:val="16"/>
                <w:szCs w:val="16"/>
              </w:rPr>
            </w:pPr>
            <w:r w:rsidRPr="00534B19">
              <w:rPr>
                <w:rFonts w:ascii="Century" w:eastAsia="ＭＳ 明朝" w:hAnsi="Century" w:hint="eastAsia"/>
                <w:sz w:val="16"/>
                <w:szCs w:val="16"/>
              </w:rPr>
              <w:t>記名のみの場合の</w:t>
            </w:r>
          </w:p>
          <w:p w:rsidR="0054005B" w:rsidRPr="00534B19" w:rsidRDefault="0054005B" w:rsidP="0054005B">
            <w:pPr>
              <w:jc w:val="center"/>
              <w:rPr>
                <w:rFonts w:ascii="Century" w:eastAsia="ＭＳ 明朝" w:hAnsi="Century"/>
                <w:sz w:val="18"/>
                <w:szCs w:val="18"/>
              </w:rPr>
            </w:pPr>
            <w:r w:rsidRPr="00534B19">
              <w:rPr>
                <w:rFonts w:ascii="Century" w:eastAsia="ＭＳ 明朝" w:hAnsi="Century" w:hint="eastAsia"/>
                <w:sz w:val="16"/>
                <w:szCs w:val="16"/>
              </w:rPr>
              <w:t>本人確認方法</w:t>
            </w:r>
          </w:p>
        </w:tc>
        <w:tc>
          <w:tcPr>
            <w:tcW w:w="2977" w:type="dxa"/>
            <w:vAlign w:val="center"/>
          </w:tcPr>
          <w:p w:rsidR="0054005B" w:rsidRPr="00534B19" w:rsidRDefault="0054005B" w:rsidP="008D515D">
            <w:pPr>
              <w:spacing w:line="360" w:lineRule="auto"/>
              <w:rPr>
                <w:rFonts w:ascii="Century" w:eastAsia="ＭＳ 明朝" w:hAnsi="Century"/>
                <w:sz w:val="16"/>
                <w:szCs w:val="16"/>
              </w:rPr>
            </w:pPr>
            <w:r w:rsidRPr="00534B19">
              <w:rPr>
                <w:rFonts w:ascii="Century" w:eastAsia="ＭＳ 明朝" w:hAnsi="Century" w:hint="eastAsia"/>
                <w:sz w:val="16"/>
                <w:szCs w:val="16"/>
              </w:rPr>
              <w:t>本人確認書類（　　　　　　　　）</w:t>
            </w:r>
          </w:p>
          <w:p w:rsidR="0054005B" w:rsidRPr="00534B19" w:rsidRDefault="0054005B" w:rsidP="008D515D">
            <w:pPr>
              <w:spacing w:line="276" w:lineRule="auto"/>
              <w:rPr>
                <w:rFonts w:ascii="Century" w:eastAsia="ＭＳ 明朝" w:hAnsi="Century"/>
                <w:sz w:val="16"/>
                <w:szCs w:val="16"/>
              </w:rPr>
            </w:pPr>
            <w:r w:rsidRPr="00534B19">
              <w:rPr>
                <w:rFonts w:ascii="Century" w:eastAsia="ＭＳ 明朝" w:hAnsi="Century" w:hint="eastAsia"/>
                <w:sz w:val="16"/>
                <w:szCs w:val="16"/>
              </w:rPr>
              <w:t>郵送・窓口提示・その他（　　　　　　）</w:t>
            </w:r>
          </w:p>
        </w:tc>
        <w:tc>
          <w:tcPr>
            <w:tcW w:w="708" w:type="dxa"/>
            <w:shd w:val="clear" w:color="auto" w:fill="BFBFBF"/>
            <w:vAlign w:val="center"/>
          </w:tcPr>
          <w:p w:rsidR="0054005B" w:rsidRPr="00534B19" w:rsidRDefault="0054005B" w:rsidP="0054005B">
            <w:pPr>
              <w:jc w:val="center"/>
              <w:rPr>
                <w:rFonts w:ascii="Century" w:eastAsia="ＭＳ 明朝" w:hAnsi="Century"/>
                <w:sz w:val="16"/>
                <w:szCs w:val="16"/>
              </w:rPr>
            </w:pPr>
            <w:r w:rsidRPr="00534B19">
              <w:rPr>
                <w:rFonts w:ascii="Century" w:eastAsia="ＭＳ 明朝" w:hAnsi="Century" w:hint="eastAsia"/>
                <w:sz w:val="16"/>
                <w:szCs w:val="16"/>
              </w:rPr>
              <w:t>確認者</w:t>
            </w:r>
          </w:p>
        </w:tc>
        <w:tc>
          <w:tcPr>
            <w:tcW w:w="1418" w:type="dxa"/>
            <w:vAlign w:val="center"/>
          </w:tcPr>
          <w:p w:rsidR="0054005B" w:rsidRPr="00534B19" w:rsidRDefault="0054005B" w:rsidP="0054005B">
            <w:pPr>
              <w:jc w:val="center"/>
              <w:rPr>
                <w:rFonts w:ascii="Century" w:eastAsia="ＭＳ 明朝" w:hAnsi="Century"/>
                <w:sz w:val="18"/>
                <w:szCs w:val="18"/>
              </w:rPr>
            </w:pPr>
          </w:p>
        </w:tc>
        <w:tc>
          <w:tcPr>
            <w:tcW w:w="709" w:type="dxa"/>
            <w:shd w:val="clear" w:color="auto" w:fill="BFBFBF"/>
            <w:vAlign w:val="center"/>
          </w:tcPr>
          <w:p w:rsidR="0054005B" w:rsidRPr="00534B19" w:rsidRDefault="0054005B" w:rsidP="0054005B">
            <w:pPr>
              <w:jc w:val="center"/>
              <w:rPr>
                <w:rFonts w:ascii="Century" w:eastAsia="ＭＳ 明朝" w:hAnsi="Century"/>
                <w:sz w:val="16"/>
                <w:szCs w:val="16"/>
              </w:rPr>
            </w:pPr>
            <w:r w:rsidRPr="00534B19">
              <w:rPr>
                <w:rFonts w:ascii="Century" w:eastAsia="ＭＳ 明朝" w:hAnsi="Century" w:hint="eastAsia"/>
                <w:sz w:val="16"/>
                <w:szCs w:val="16"/>
              </w:rPr>
              <w:t>確認日</w:t>
            </w:r>
          </w:p>
        </w:tc>
        <w:tc>
          <w:tcPr>
            <w:tcW w:w="1275" w:type="dxa"/>
            <w:vAlign w:val="center"/>
          </w:tcPr>
          <w:p w:rsidR="0054005B" w:rsidRPr="00534B19" w:rsidRDefault="0054005B" w:rsidP="0054005B">
            <w:pPr>
              <w:jc w:val="center"/>
              <w:rPr>
                <w:rFonts w:ascii="Century" w:eastAsia="ＭＳ 明朝" w:hAnsi="Century"/>
                <w:sz w:val="18"/>
                <w:szCs w:val="18"/>
              </w:rPr>
            </w:pPr>
          </w:p>
        </w:tc>
      </w:tr>
    </w:tbl>
    <w:p w:rsidR="00191F44" w:rsidRPr="00B30D5C" w:rsidRDefault="00191F44" w:rsidP="00B4654E">
      <w:pPr>
        <w:snapToGrid w:val="0"/>
        <w:spacing w:line="20" w:lineRule="atLeast"/>
        <w:jc w:val="left"/>
        <w:rPr>
          <w:sz w:val="16"/>
          <w:szCs w:val="16"/>
        </w:rPr>
      </w:pPr>
    </w:p>
    <w:sectPr w:rsidR="00191F44" w:rsidRPr="00B30D5C" w:rsidSect="00F7046C">
      <w:pgSz w:w="11906" w:h="16838" w:code="9"/>
      <w:pgMar w:top="851" w:right="1134" w:bottom="567" w:left="1134" w:header="851" w:footer="567" w:gutter="0"/>
      <w:cols w:space="425"/>
      <w:docGrid w:type="linesAndChars" w:linePitch="40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B16" w:rsidRDefault="00E24B16">
      <w:r>
        <w:separator/>
      </w:r>
    </w:p>
  </w:endnote>
  <w:endnote w:type="continuationSeparator" w:id="0">
    <w:p w:rsidR="00E24B16" w:rsidRDefault="00E24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平成明朝">
    <w:altName w:val="ＭＳ 明朝"/>
    <w:charset w:val="80"/>
    <w:family w:val="auto"/>
    <w:pitch w:val="variable"/>
    <w:sig w:usb0="01000000" w:usb1="00000708" w:usb2="1000000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B16" w:rsidRDefault="00E24B16">
      <w:r>
        <w:separator/>
      </w:r>
    </w:p>
  </w:footnote>
  <w:footnote w:type="continuationSeparator" w:id="0">
    <w:p w:rsidR="00E24B16" w:rsidRDefault="00E24B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0"/>
    <w:lvl w:ilvl="0">
      <w:start w:val="3"/>
      <w:numFmt w:val="bullet"/>
      <w:lvlText w:val="※"/>
      <w:lvlJc w:val="left"/>
      <w:pPr>
        <w:tabs>
          <w:tab w:val="num" w:pos="900"/>
        </w:tabs>
        <w:ind w:left="900" w:hanging="180"/>
      </w:pPr>
      <w:rPr>
        <w:rFonts w:ascii="平成明朝" w:hint="eastAsia"/>
        <w:u w:val="none"/>
      </w:rPr>
    </w:lvl>
  </w:abstractNum>
  <w:abstractNum w:abstractNumId="1" w15:restartNumberingAfterBreak="0">
    <w:nsid w:val="00000009"/>
    <w:multiLevelType w:val="singleLevel"/>
    <w:tmpl w:val="00000000"/>
    <w:lvl w:ilvl="0">
      <w:start w:val="1"/>
      <w:numFmt w:val="decimalFullWidth"/>
      <w:lvlText w:val="（%1）"/>
      <w:lvlJc w:val="left"/>
      <w:pPr>
        <w:tabs>
          <w:tab w:val="num" w:pos="720"/>
        </w:tabs>
        <w:ind w:left="720" w:hanging="720"/>
      </w:pPr>
      <w:rPr>
        <w:rFonts w:hint="eastAsia"/>
      </w:rPr>
    </w:lvl>
  </w:abstractNum>
  <w:abstractNum w:abstractNumId="2" w15:restartNumberingAfterBreak="0">
    <w:nsid w:val="0000000A"/>
    <w:multiLevelType w:val="singleLevel"/>
    <w:tmpl w:val="00000000"/>
    <w:lvl w:ilvl="0">
      <w:start w:val="1"/>
      <w:numFmt w:val="bullet"/>
      <w:lvlText w:val="※"/>
      <w:lvlJc w:val="left"/>
      <w:pPr>
        <w:tabs>
          <w:tab w:val="num" w:pos="420"/>
        </w:tabs>
        <w:ind w:left="420" w:hanging="180"/>
      </w:pPr>
      <w:rPr>
        <w:rFonts w:ascii="平成明朝" w:hint="eastAsia"/>
      </w:rPr>
    </w:lvl>
  </w:abstractNum>
  <w:abstractNum w:abstractNumId="3" w15:restartNumberingAfterBreak="0">
    <w:nsid w:val="0000000B"/>
    <w:multiLevelType w:val="singleLevel"/>
    <w:tmpl w:val="00000000"/>
    <w:lvl w:ilvl="0">
      <w:start w:val="5"/>
      <w:numFmt w:val="decimalFullWidth"/>
      <w:lvlText w:val="（%1）"/>
      <w:lvlJc w:val="left"/>
      <w:pPr>
        <w:tabs>
          <w:tab w:val="num" w:pos="720"/>
        </w:tabs>
        <w:ind w:left="720" w:hanging="720"/>
      </w:pPr>
      <w:rPr>
        <w:rFonts w:hint="eastAsia"/>
      </w:rPr>
    </w:lvl>
  </w:abstractNum>
  <w:abstractNum w:abstractNumId="4" w15:restartNumberingAfterBreak="0">
    <w:nsid w:val="0000000C"/>
    <w:multiLevelType w:val="singleLevel"/>
    <w:tmpl w:val="00000000"/>
    <w:lvl w:ilvl="0">
      <w:start w:val="1"/>
      <w:numFmt w:val="decimalFullWidth"/>
      <w:lvlText w:val="（%1）"/>
      <w:lvlJc w:val="left"/>
      <w:pPr>
        <w:tabs>
          <w:tab w:val="num" w:pos="960"/>
        </w:tabs>
        <w:ind w:left="960" w:hanging="720"/>
      </w:pPr>
      <w:rPr>
        <w:rFonts w:hint="eastAsia"/>
      </w:rPr>
    </w:lvl>
  </w:abstractNum>
  <w:abstractNum w:abstractNumId="5" w15:restartNumberingAfterBreak="0">
    <w:nsid w:val="0000000D"/>
    <w:multiLevelType w:val="singleLevel"/>
    <w:tmpl w:val="00000000"/>
    <w:lvl w:ilvl="0">
      <w:start w:val="2"/>
      <w:numFmt w:val="bullet"/>
      <w:lvlText w:val="□"/>
      <w:lvlJc w:val="left"/>
      <w:pPr>
        <w:tabs>
          <w:tab w:val="num" w:pos="720"/>
        </w:tabs>
        <w:ind w:left="720" w:hanging="480"/>
      </w:pPr>
      <w:rPr>
        <w:rFonts w:ascii="平成明朝" w:hint="eastAsia"/>
      </w:rPr>
    </w:lvl>
  </w:abstractNum>
  <w:abstractNum w:abstractNumId="6" w15:restartNumberingAfterBreak="0">
    <w:nsid w:val="0000000E"/>
    <w:multiLevelType w:val="singleLevel"/>
    <w:tmpl w:val="A4E673DE"/>
    <w:lvl w:ilvl="0">
      <w:start w:val="1"/>
      <w:numFmt w:val="decimalFullWidth"/>
      <w:lvlText w:val="（%1）"/>
      <w:lvlJc w:val="left"/>
      <w:pPr>
        <w:tabs>
          <w:tab w:val="num" w:pos="720"/>
        </w:tabs>
        <w:ind w:left="720" w:hanging="720"/>
      </w:pPr>
      <w:rPr>
        <w:rFonts w:ascii="ＭＳ 明朝" w:eastAsia="ＭＳ 明朝" w:hAnsi="ＭＳ 明朝" w:cs="Times New Roman"/>
      </w:rPr>
    </w:lvl>
  </w:abstractNum>
  <w:abstractNum w:abstractNumId="7" w15:restartNumberingAfterBreak="0">
    <w:nsid w:val="0000000F"/>
    <w:multiLevelType w:val="singleLevel"/>
    <w:tmpl w:val="00000000"/>
    <w:lvl w:ilvl="0">
      <w:start w:val="1"/>
      <w:numFmt w:val="decimalFullWidth"/>
      <w:lvlText w:val="（%1）"/>
      <w:lvlJc w:val="left"/>
      <w:pPr>
        <w:tabs>
          <w:tab w:val="num" w:pos="720"/>
        </w:tabs>
        <w:ind w:left="720" w:hanging="720"/>
      </w:pPr>
      <w:rPr>
        <w:rFonts w:hint="eastAsia"/>
      </w:rPr>
    </w:lvl>
  </w:abstractNum>
  <w:abstractNum w:abstractNumId="8" w15:restartNumberingAfterBreak="0">
    <w:nsid w:val="00000010"/>
    <w:multiLevelType w:val="singleLevel"/>
    <w:tmpl w:val="00000000"/>
    <w:lvl w:ilvl="0">
      <w:start w:val="7"/>
      <w:numFmt w:val="bullet"/>
      <w:lvlText w:val="※"/>
      <w:lvlJc w:val="left"/>
      <w:pPr>
        <w:tabs>
          <w:tab w:val="num" w:pos="200"/>
        </w:tabs>
        <w:ind w:left="200" w:hanging="200"/>
      </w:pPr>
      <w:rPr>
        <w:rFonts w:ascii="平成明朝" w:hint="eastAsia"/>
      </w:rPr>
    </w:lvl>
  </w:abstractNum>
  <w:abstractNum w:abstractNumId="9" w15:restartNumberingAfterBreak="0">
    <w:nsid w:val="017E7CD0"/>
    <w:multiLevelType w:val="hybridMultilevel"/>
    <w:tmpl w:val="94E240DE"/>
    <w:lvl w:ilvl="0" w:tplc="9B58F592">
      <w:start w:val="9"/>
      <w:numFmt w:val="bullet"/>
      <w:lvlText w:val="□"/>
      <w:lvlJc w:val="left"/>
      <w:pPr>
        <w:tabs>
          <w:tab w:val="num" w:pos="424"/>
        </w:tabs>
        <w:ind w:left="424" w:hanging="360"/>
      </w:pPr>
      <w:rPr>
        <w:rFonts w:ascii="ＭＳ 明朝" w:eastAsia="ＭＳ 明朝" w:hAnsi="ＭＳ 明朝" w:cs="Times New Roman" w:hint="eastAsia"/>
      </w:rPr>
    </w:lvl>
    <w:lvl w:ilvl="1" w:tplc="0409000B" w:tentative="1">
      <w:start w:val="1"/>
      <w:numFmt w:val="bullet"/>
      <w:lvlText w:val=""/>
      <w:lvlJc w:val="left"/>
      <w:pPr>
        <w:tabs>
          <w:tab w:val="num" w:pos="904"/>
        </w:tabs>
        <w:ind w:left="904" w:hanging="420"/>
      </w:pPr>
      <w:rPr>
        <w:rFonts w:ascii="Wingdings" w:hAnsi="Wingdings" w:hint="default"/>
      </w:rPr>
    </w:lvl>
    <w:lvl w:ilvl="2" w:tplc="0409000D" w:tentative="1">
      <w:start w:val="1"/>
      <w:numFmt w:val="bullet"/>
      <w:lvlText w:val=""/>
      <w:lvlJc w:val="left"/>
      <w:pPr>
        <w:tabs>
          <w:tab w:val="num" w:pos="1324"/>
        </w:tabs>
        <w:ind w:left="1324" w:hanging="420"/>
      </w:pPr>
      <w:rPr>
        <w:rFonts w:ascii="Wingdings" w:hAnsi="Wingdings" w:hint="default"/>
      </w:rPr>
    </w:lvl>
    <w:lvl w:ilvl="3" w:tplc="04090001" w:tentative="1">
      <w:start w:val="1"/>
      <w:numFmt w:val="bullet"/>
      <w:lvlText w:val=""/>
      <w:lvlJc w:val="left"/>
      <w:pPr>
        <w:tabs>
          <w:tab w:val="num" w:pos="1744"/>
        </w:tabs>
        <w:ind w:left="1744" w:hanging="420"/>
      </w:pPr>
      <w:rPr>
        <w:rFonts w:ascii="Wingdings" w:hAnsi="Wingdings" w:hint="default"/>
      </w:rPr>
    </w:lvl>
    <w:lvl w:ilvl="4" w:tplc="0409000B" w:tentative="1">
      <w:start w:val="1"/>
      <w:numFmt w:val="bullet"/>
      <w:lvlText w:val=""/>
      <w:lvlJc w:val="left"/>
      <w:pPr>
        <w:tabs>
          <w:tab w:val="num" w:pos="2164"/>
        </w:tabs>
        <w:ind w:left="2164" w:hanging="420"/>
      </w:pPr>
      <w:rPr>
        <w:rFonts w:ascii="Wingdings" w:hAnsi="Wingdings" w:hint="default"/>
      </w:rPr>
    </w:lvl>
    <w:lvl w:ilvl="5" w:tplc="0409000D" w:tentative="1">
      <w:start w:val="1"/>
      <w:numFmt w:val="bullet"/>
      <w:lvlText w:val=""/>
      <w:lvlJc w:val="left"/>
      <w:pPr>
        <w:tabs>
          <w:tab w:val="num" w:pos="2584"/>
        </w:tabs>
        <w:ind w:left="2584" w:hanging="420"/>
      </w:pPr>
      <w:rPr>
        <w:rFonts w:ascii="Wingdings" w:hAnsi="Wingdings" w:hint="default"/>
      </w:rPr>
    </w:lvl>
    <w:lvl w:ilvl="6" w:tplc="04090001" w:tentative="1">
      <w:start w:val="1"/>
      <w:numFmt w:val="bullet"/>
      <w:lvlText w:val=""/>
      <w:lvlJc w:val="left"/>
      <w:pPr>
        <w:tabs>
          <w:tab w:val="num" w:pos="3004"/>
        </w:tabs>
        <w:ind w:left="3004" w:hanging="420"/>
      </w:pPr>
      <w:rPr>
        <w:rFonts w:ascii="Wingdings" w:hAnsi="Wingdings" w:hint="default"/>
      </w:rPr>
    </w:lvl>
    <w:lvl w:ilvl="7" w:tplc="0409000B" w:tentative="1">
      <w:start w:val="1"/>
      <w:numFmt w:val="bullet"/>
      <w:lvlText w:val=""/>
      <w:lvlJc w:val="left"/>
      <w:pPr>
        <w:tabs>
          <w:tab w:val="num" w:pos="3424"/>
        </w:tabs>
        <w:ind w:left="3424" w:hanging="420"/>
      </w:pPr>
      <w:rPr>
        <w:rFonts w:ascii="Wingdings" w:hAnsi="Wingdings" w:hint="default"/>
      </w:rPr>
    </w:lvl>
    <w:lvl w:ilvl="8" w:tplc="0409000D" w:tentative="1">
      <w:start w:val="1"/>
      <w:numFmt w:val="bullet"/>
      <w:lvlText w:val=""/>
      <w:lvlJc w:val="left"/>
      <w:pPr>
        <w:tabs>
          <w:tab w:val="num" w:pos="3844"/>
        </w:tabs>
        <w:ind w:left="3844" w:hanging="420"/>
      </w:pPr>
      <w:rPr>
        <w:rFonts w:ascii="Wingdings" w:hAnsi="Wingdings" w:hint="default"/>
      </w:rPr>
    </w:lvl>
  </w:abstractNum>
  <w:abstractNum w:abstractNumId="10" w15:restartNumberingAfterBreak="0">
    <w:nsid w:val="070F7433"/>
    <w:multiLevelType w:val="hybridMultilevel"/>
    <w:tmpl w:val="99EED660"/>
    <w:lvl w:ilvl="0" w:tplc="566E20B8">
      <w:start w:val="6"/>
      <w:numFmt w:val="decimalFullWidth"/>
      <w:lvlText w:val="第%1条"/>
      <w:lvlJc w:val="left"/>
      <w:pPr>
        <w:tabs>
          <w:tab w:val="num" w:pos="960"/>
        </w:tabs>
        <w:ind w:left="960" w:hanging="9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0CAA049C"/>
    <w:multiLevelType w:val="hybridMultilevel"/>
    <w:tmpl w:val="6B787A7E"/>
    <w:lvl w:ilvl="0" w:tplc="CB18FCA2">
      <w:start w:val="2"/>
      <w:numFmt w:val="bullet"/>
      <w:lvlText w:val="・"/>
      <w:lvlJc w:val="left"/>
      <w:pPr>
        <w:tabs>
          <w:tab w:val="num" w:pos="802"/>
        </w:tabs>
        <w:ind w:left="802" w:hanging="360"/>
      </w:pPr>
      <w:rPr>
        <w:rFonts w:ascii="ＭＳ 明朝" w:eastAsia="ＭＳ 明朝" w:hAnsi="ＭＳ 明朝" w:cs="Times New Roman" w:hint="eastAsia"/>
      </w:rPr>
    </w:lvl>
    <w:lvl w:ilvl="1" w:tplc="0409000B" w:tentative="1">
      <w:start w:val="1"/>
      <w:numFmt w:val="bullet"/>
      <w:lvlText w:val=""/>
      <w:lvlJc w:val="left"/>
      <w:pPr>
        <w:tabs>
          <w:tab w:val="num" w:pos="1282"/>
        </w:tabs>
        <w:ind w:left="1282" w:hanging="420"/>
      </w:pPr>
      <w:rPr>
        <w:rFonts w:ascii="Wingdings" w:hAnsi="Wingdings" w:hint="default"/>
      </w:rPr>
    </w:lvl>
    <w:lvl w:ilvl="2" w:tplc="0409000D" w:tentative="1">
      <w:start w:val="1"/>
      <w:numFmt w:val="bullet"/>
      <w:lvlText w:val=""/>
      <w:lvlJc w:val="left"/>
      <w:pPr>
        <w:tabs>
          <w:tab w:val="num" w:pos="1702"/>
        </w:tabs>
        <w:ind w:left="1702" w:hanging="420"/>
      </w:pPr>
      <w:rPr>
        <w:rFonts w:ascii="Wingdings" w:hAnsi="Wingdings" w:hint="default"/>
      </w:rPr>
    </w:lvl>
    <w:lvl w:ilvl="3" w:tplc="04090001" w:tentative="1">
      <w:start w:val="1"/>
      <w:numFmt w:val="bullet"/>
      <w:lvlText w:val=""/>
      <w:lvlJc w:val="left"/>
      <w:pPr>
        <w:tabs>
          <w:tab w:val="num" w:pos="2122"/>
        </w:tabs>
        <w:ind w:left="2122" w:hanging="420"/>
      </w:pPr>
      <w:rPr>
        <w:rFonts w:ascii="Wingdings" w:hAnsi="Wingdings" w:hint="default"/>
      </w:rPr>
    </w:lvl>
    <w:lvl w:ilvl="4" w:tplc="0409000B" w:tentative="1">
      <w:start w:val="1"/>
      <w:numFmt w:val="bullet"/>
      <w:lvlText w:val=""/>
      <w:lvlJc w:val="left"/>
      <w:pPr>
        <w:tabs>
          <w:tab w:val="num" w:pos="2542"/>
        </w:tabs>
        <w:ind w:left="2542" w:hanging="420"/>
      </w:pPr>
      <w:rPr>
        <w:rFonts w:ascii="Wingdings" w:hAnsi="Wingdings" w:hint="default"/>
      </w:rPr>
    </w:lvl>
    <w:lvl w:ilvl="5" w:tplc="0409000D" w:tentative="1">
      <w:start w:val="1"/>
      <w:numFmt w:val="bullet"/>
      <w:lvlText w:val=""/>
      <w:lvlJc w:val="left"/>
      <w:pPr>
        <w:tabs>
          <w:tab w:val="num" w:pos="2962"/>
        </w:tabs>
        <w:ind w:left="2962" w:hanging="420"/>
      </w:pPr>
      <w:rPr>
        <w:rFonts w:ascii="Wingdings" w:hAnsi="Wingdings" w:hint="default"/>
      </w:rPr>
    </w:lvl>
    <w:lvl w:ilvl="6" w:tplc="04090001" w:tentative="1">
      <w:start w:val="1"/>
      <w:numFmt w:val="bullet"/>
      <w:lvlText w:val=""/>
      <w:lvlJc w:val="left"/>
      <w:pPr>
        <w:tabs>
          <w:tab w:val="num" w:pos="3382"/>
        </w:tabs>
        <w:ind w:left="3382" w:hanging="420"/>
      </w:pPr>
      <w:rPr>
        <w:rFonts w:ascii="Wingdings" w:hAnsi="Wingdings" w:hint="default"/>
      </w:rPr>
    </w:lvl>
    <w:lvl w:ilvl="7" w:tplc="0409000B" w:tentative="1">
      <w:start w:val="1"/>
      <w:numFmt w:val="bullet"/>
      <w:lvlText w:val=""/>
      <w:lvlJc w:val="left"/>
      <w:pPr>
        <w:tabs>
          <w:tab w:val="num" w:pos="3802"/>
        </w:tabs>
        <w:ind w:left="3802" w:hanging="420"/>
      </w:pPr>
      <w:rPr>
        <w:rFonts w:ascii="Wingdings" w:hAnsi="Wingdings" w:hint="default"/>
      </w:rPr>
    </w:lvl>
    <w:lvl w:ilvl="8" w:tplc="0409000D" w:tentative="1">
      <w:start w:val="1"/>
      <w:numFmt w:val="bullet"/>
      <w:lvlText w:val=""/>
      <w:lvlJc w:val="left"/>
      <w:pPr>
        <w:tabs>
          <w:tab w:val="num" w:pos="4222"/>
        </w:tabs>
        <w:ind w:left="4222" w:hanging="420"/>
      </w:pPr>
      <w:rPr>
        <w:rFonts w:ascii="Wingdings" w:hAnsi="Wingdings" w:hint="default"/>
      </w:rPr>
    </w:lvl>
  </w:abstractNum>
  <w:abstractNum w:abstractNumId="12" w15:restartNumberingAfterBreak="0">
    <w:nsid w:val="13BB3187"/>
    <w:multiLevelType w:val="hybridMultilevel"/>
    <w:tmpl w:val="BFB29318"/>
    <w:lvl w:ilvl="0" w:tplc="FBACC0A2">
      <w:numFmt w:val="bullet"/>
      <w:lvlText w:val="※"/>
      <w:lvlJc w:val="left"/>
      <w:pPr>
        <w:tabs>
          <w:tab w:val="num" w:pos="4378"/>
        </w:tabs>
        <w:ind w:left="4378" w:hanging="360"/>
      </w:pPr>
      <w:rPr>
        <w:rFonts w:ascii="平成明朝" w:eastAsia="平成明朝" w:hAnsi="ＭＳ 明朝" w:cs="Times New Roman" w:hint="eastAsia"/>
      </w:rPr>
    </w:lvl>
    <w:lvl w:ilvl="1" w:tplc="0409000B" w:tentative="1">
      <w:start w:val="1"/>
      <w:numFmt w:val="bullet"/>
      <w:lvlText w:val=""/>
      <w:lvlJc w:val="left"/>
      <w:pPr>
        <w:tabs>
          <w:tab w:val="num" w:pos="4858"/>
        </w:tabs>
        <w:ind w:left="4858" w:hanging="420"/>
      </w:pPr>
      <w:rPr>
        <w:rFonts w:ascii="Wingdings" w:hAnsi="Wingdings" w:hint="default"/>
      </w:rPr>
    </w:lvl>
    <w:lvl w:ilvl="2" w:tplc="0409000D" w:tentative="1">
      <w:start w:val="1"/>
      <w:numFmt w:val="bullet"/>
      <w:lvlText w:val=""/>
      <w:lvlJc w:val="left"/>
      <w:pPr>
        <w:tabs>
          <w:tab w:val="num" w:pos="5278"/>
        </w:tabs>
        <w:ind w:left="5278" w:hanging="420"/>
      </w:pPr>
      <w:rPr>
        <w:rFonts w:ascii="Wingdings" w:hAnsi="Wingdings" w:hint="default"/>
      </w:rPr>
    </w:lvl>
    <w:lvl w:ilvl="3" w:tplc="04090001" w:tentative="1">
      <w:start w:val="1"/>
      <w:numFmt w:val="bullet"/>
      <w:lvlText w:val=""/>
      <w:lvlJc w:val="left"/>
      <w:pPr>
        <w:tabs>
          <w:tab w:val="num" w:pos="5698"/>
        </w:tabs>
        <w:ind w:left="5698" w:hanging="420"/>
      </w:pPr>
      <w:rPr>
        <w:rFonts w:ascii="Wingdings" w:hAnsi="Wingdings" w:hint="default"/>
      </w:rPr>
    </w:lvl>
    <w:lvl w:ilvl="4" w:tplc="0409000B" w:tentative="1">
      <w:start w:val="1"/>
      <w:numFmt w:val="bullet"/>
      <w:lvlText w:val=""/>
      <w:lvlJc w:val="left"/>
      <w:pPr>
        <w:tabs>
          <w:tab w:val="num" w:pos="6118"/>
        </w:tabs>
        <w:ind w:left="6118" w:hanging="420"/>
      </w:pPr>
      <w:rPr>
        <w:rFonts w:ascii="Wingdings" w:hAnsi="Wingdings" w:hint="default"/>
      </w:rPr>
    </w:lvl>
    <w:lvl w:ilvl="5" w:tplc="0409000D" w:tentative="1">
      <w:start w:val="1"/>
      <w:numFmt w:val="bullet"/>
      <w:lvlText w:val=""/>
      <w:lvlJc w:val="left"/>
      <w:pPr>
        <w:tabs>
          <w:tab w:val="num" w:pos="6538"/>
        </w:tabs>
        <w:ind w:left="6538" w:hanging="420"/>
      </w:pPr>
      <w:rPr>
        <w:rFonts w:ascii="Wingdings" w:hAnsi="Wingdings" w:hint="default"/>
      </w:rPr>
    </w:lvl>
    <w:lvl w:ilvl="6" w:tplc="04090001" w:tentative="1">
      <w:start w:val="1"/>
      <w:numFmt w:val="bullet"/>
      <w:lvlText w:val=""/>
      <w:lvlJc w:val="left"/>
      <w:pPr>
        <w:tabs>
          <w:tab w:val="num" w:pos="6958"/>
        </w:tabs>
        <w:ind w:left="6958" w:hanging="420"/>
      </w:pPr>
      <w:rPr>
        <w:rFonts w:ascii="Wingdings" w:hAnsi="Wingdings" w:hint="default"/>
      </w:rPr>
    </w:lvl>
    <w:lvl w:ilvl="7" w:tplc="0409000B" w:tentative="1">
      <w:start w:val="1"/>
      <w:numFmt w:val="bullet"/>
      <w:lvlText w:val=""/>
      <w:lvlJc w:val="left"/>
      <w:pPr>
        <w:tabs>
          <w:tab w:val="num" w:pos="7378"/>
        </w:tabs>
        <w:ind w:left="7378" w:hanging="420"/>
      </w:pPr>
      <w:rPr>
        <w:rFonts w:ascii="Wingdings" w:hAnsi="Wingdings" w:hint="default"/>
      </w:rPr>
    </w:lvl>
    <w:lvl w:ilvl="8" w:tplc="0409000D" w:tentative="1">
      <w:start w:val="1"/>
      <w:numFmt w:val="bullet"/>
      <w:lvlText w:val=""/>
      <w:lvlJc w:val="left"/>
      <w:pPr>
        <w:tabs>
          <w:tab w:val="num" w:pos="7798"/>
        </w:tabs>
        <w:ind w:left="7798" w:hanging="420"/>
      </w:pPr>
      <w:rPr>
        <w:rFonts w:ascii="Wingdings" w:hAnsi="Wingdings" w:hint="default"/>
      </w:rPr>
    </w:lvl>
  </w:abstractNum>
  <w:abstractNum w:abstractNumId="13" w15:restartNumberingAfterBreak="0">
    <w:nsid w:val="1A5A335D"/>
    <w:multiLevelType w:val="hybridMultilevel"/>
    <w:tmpl w:val="BBD45AEC"/>
    <w:lvl w:ilvl="0" w:tplc="C2222DF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1E711740"/>
    <w:multiLevelType w:val="hybridMultilevel"/>
    <w:tmpl w:val="C2B414D8"/>
    <w:lvl w:ilvl="0" w:tplc="E902B5D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34B65511"/>
    <w:multiLevelType w:val="hybridMultilevel"/>
    <w:tmpl w:val="4E46618A"/>
    <w:lvl w:ilvl="0" w:tplc="DDD838BE">
      <w:start w:val="5"/>
      <w:numFmt w:val="bullet"/>
      <w:lvlText w:val="・"/>
      <w:lvlJc w:val="left"/>
      <w:pPr>
        <w:tabs>
          <w:tab w:val="num" w:pos="990"/>
        </w:tabs>
        <w:ind w:left="99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6" w15:restartNumberingAfterBreak="0">
    <w:nsid w:val="3A12049F"/>
    <w:multiLevelType w:val="hybridMultilevel"/>
    <w:tmpl w:val="E9BA2C30"/>
    <w:lvl w:ilvl="0" w:tplc="3BBC19F4">
      <w:start w:val="1"/>
      <w:numFmt w:val="decimalFullWidth"/>
      <w:lvlText w:val="（%1）"/>
      <w:lvlJc w:val="left"/>
      <w:pPr>
        <w:tabs>
          <w:tab w:val="num" w:pos="840"/>
        </w:tabs>
        <w:ind w:left="840" w:hanging="840"/>
      </w:pPr>
      <w:rPr>
        <w:rFonts w:ascii="Century" w:hAnsi="Century" w:hint="eastAsia"/>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3CE7258"/>
    <w:multiLevelType w:val="hybridMultilevel"/>
    <w:tmpl w:val="45369DE4"/>
    <w:lvl w:ilvl="0" w:tplc="0DC8147C">
      <w:numFmt w:val="bullet"/>
      <w:lvlText w:val="＊"/>
      <w:lvlJc w:val="left"/>
      <w:pPr>
        <w:tabs>
          <w:tab w:val="num" w:pos="580"/>
        </w:tabs>
        <w:ind w:left="58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8" w15:restartNumberingAfterBreak="0">
    <w:nsid w:val="7F941E04"/>
    <w:multiLevelType w:val="hybridMultilevel"/>
    <w:tmpl w:val="A9DE52C6"/>
    <w:lvl w:ilvl="0" w:tplc="5000917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FAD7519"/>
    <w:multiLevelType w:val="hybridMultilevel"/>
    <w:tmpl w:val="41C6A52E"/>
    <w:lvl w:ilvl="0" w:tplc="612C2A58">
      <w:start w:val="3"/>
      <w:numFmt w:val="decimalFullWidth"/>
      <w:lvlText w:val="（%1）"/>
      <w:lvlJc w:val="left"/>
      <w:pPr>
        <w:tabs>
          <w:tab w:val="num" w:pos="1571"/>
        </w:tabs>
        <w:ind w:left="1571" w:hanging="720"/>
      </w:pPr>
      <w:rPr>
        <w:rFonts w:hint="eastAsia"/>
        <w:lang w:val="en-US"/>
      </w:rPr>
    </w:lvl>
    <w:lvl w:ilvl="1" w:tplc="04090017" w:tentative="1">
      <w:start w:val="1"/>
      <w:numFmt w:val="aiueoFullWidth"/>
      <w:lvlText w:val="(%2)"/>
      <w:lvlJc w:val="left"/>
      <w:pPr>
        <w:tabs>
          <w:tab w:val="num" w:pos="1691"/>
        </w:tabs>
        <w:ind w:left="1691" w:hanging="420"/>
      </w:p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0"/>
  </w:num>
  <w:num w:numId="9">
    <w:abstractNumId w:val="8"/>
  </w:num>
  <w:num w:numId="10">
    <w:abstractNumId w:val="0"/>
  </w:num>
  <w:num w:numId="11">
    <w:abstractNumId w:val="15"/>
  </w:num>
  <w:num w:numId="12">
    <w:abstractNumId w:val="12"/>
  </w:num>
  <w:num w:numId="13">
    <w:abstractNumId w:val="17"/>
  </w:num>
  <w:num w:numId="14">
    <w:abstractNumId w:val="11"/>
  </w:num>
  <w:num w:numId="15">
    <w:abstractNumId w:val="19"/>
  </w:num>
  <w:num w:numId="16">
    <w:abstractNumId w:val="14"/>
  </w:num>
  <w:num w:numId="17">
    <w:abstractNumId w:val="13"/>
  </w:num>
  <w:num w:numId="18">
    <w:abstractNumId w:val="18"/>
  </w:num>
  <w:num w:numId="19">
    <w:abstractNumId w:val="10"/>
  </w:num>
  <w:num w:numId="20">
    <w:abstractNumId w:val="16"/>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357"/>
  <w:displayHorizontalDrawingGridEvery w:val="2"/>
  <w:characterSpacingControl w:val="compressPunctuation"/>
  <w:noLineBreaksAfter w:lang="ja-JP" w:val="$([\{£¥‘“〈《「『【〔＄（［｛｢￥"/>
  <w:noLineBreaksBefore w:lang="ja-JP" w:val="!%),.:;?]}¢°’”‰′″℃、。々〉》」』】〕゛゜ゝゞ・ヽヾ！％），．：；？］｝｡｣､･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17C"/>
    <w:rsid w:val="000000C2"/>
    <w:rsid w:val="00000B03"/>
    <w:rsid w:val="00001F3B"/>
    <w:rsid w:val="00002274"/>
    <w:rsid w:val="00005B43"/>
    <w:rsid w:val="00020839"/>
    <w:rsid w:val="000215DD"/>
    <w:rsid w:val="000226ED"/>
    <w:rsid w:val="00024038"/>
    <w:rsid w:val="00024B29"/>
    <w:rsid w:val="00026908"/>
    <w:rsid w:val="00032C36"/>
    <w:rsid w:val="00034B17"/>
    <w:rsid w:val="00036627"/>
    <w:rsid w:val="000425F3"/>
    <w:rsid w:val="00043750"/>
    <w:rsid w:val="000662EC"/>
    <w:rsid w:val="000675BB"/>
    <w:rsid w:val="0006774D"/>
    <w:rsid w:val="0007234E"/>
    <w:rsid w:val="00076520"/>
    <w:rsid w:val="00081067"/>
    <w:rsid w:val="000872D5"/>
    <w:rsid w:val="0009017C"/>
    <w:rsid w:val="00093084"/>
    <w:rsid w:val="000B0DF8"/>
    <w:rsid w:val="000B13CB"/>
    <w:rsid w:val="000B3060"/>
    <w:rsid w:val="000B33FA"/>
    <w:rsid w:val="000B3EBA"/>
    <w:rsid w:val="000C480D"/>
    <w:rsid w:val="000C488A"/>
    <w:rsid w:val="000D0269"/>
    <w:rsid w:val="000D272F"/>
    <w:rsid w:val="000D3596"/>
    <w:rsid w:val="000D4458"/>
    <w:rsid w:val="000D7B5E"/>
    <w:rsid w:val="000D7E11"/>
    <w:rsid w:val="000E0A99"/>
    <w:rsid w:val="000E1792"/>
    <w:rsid w:val="000E4AA2"/>
    <w:rsid w:val="000E5DC6"/>
    <w:rsid w:val="000E6CA6"/>
    <w:rsid w:val="000F10F5"/>
    <w:rsid w:val="000F45F5"/>
    <w:rsid w:val="000F5054"/>
    <w:rsid w:val="000F7855"/>
    <w:rsid w:val="00100EE0"/>
    <w:rsid w:val="001043F9"/>
    <w:rsid w:val="00104FC7"/>
    <w:rsid w:val="00107B8B"/>
    <w:rsid w:val="00110380"/>
    <w:rsid w:val="00112C2B"/>
    <w:rsid w:val="001139C3"/>
    <w:rsid w:val="001300FC"/>
    <w:rsid w:val="00130E48"/>
    <w:rsid w:val="00131820"/>
    <w:rsid w:val="00137179"/>
    <w:rsid w:val="00145A0A"/>
    <w:rsid w:val="00146F9B"/>
    <w:rsid w:val="00160455"/>
    <w:rsid w:val="001612BA"/>
    <w:rsid w:val="00162C77"/>
    <w:rsid w:val="0017450E"/>
    <w:rsid w:val="00177A35"/>
    <w:rsid w:val="00177E48"/>
    <w:rsid w:val="00185D93"/>
    <w:rsid w:val="00191F44"/>
    <w:rsid w:val="001B1186"/>
    <w:rsid w:val="001B7739"/>
    <w:rsid w:val="001C1C5F"/>
    <w:rsid w:val="001C2546"/>
    <w:rsid w:val="001D7D91"/>
    <w:rsid w:val="001E6212"/>
    <w:rsid w:val="002064A1"/>
    <w:rsid w:val="002150A0"/>
    <w:rsid w:val="00216259"/>
    <w:rsid w:val="0022061D"/>
    <w:rsid w:val="002322AC"/>
    <w:rsid w:val="00232304"/>
    <w:rsid w:val="00232FC0"/>
    <w:rsid w:val="0024263A"/>
    <w:rsid w:val="00242F7D"/>
    <w:rsid w:val="0024359D"/>
    <w:rsid w:val="00244487"/>
    <w:rsid w:val="0024484F"/>
    <w:rsid w:val="00247C0A"/>
    <w:rsid w:val="00251566"/>
    <w:rsid w:val="00251F54"/>
    <w:rsid w:val="00252AD5"/>
    <w:rsid w:val="00254FE4"/>
    <w:rsid w:val="002632A7"/>
    <w:rsid w:val="00266CA6"/>
    <w:rsid w:val="00280E69"/>
    <w:rsid w:val="00282981"/>
    <w:rsid w:val="002A086C"/>
    <w:rsid w:val="002A2134"/>
    <w:rsid w:val="002A4F57"/>
    <w:rsid w:val="002A6C54"/>
    <w:rsid w:val="002B2A9D"/>
    <w:rsid w:val="002B7B09"/>
    <w:rsid w:val="002C1D4C"/>
    <w:rsid w:val="002C40F8"/>
    <w:rsid w:val="002D3CDC"/>
    <w:rsid w:val="002D485C"/>
    <w:rsid w:val="002E5E44"/>
    <w:rsid w:val="002F2E1A"/>
    <w:rsid w:val="002F4C9F"/>
    <w:rsid w:val="0030057B"/>
    <w:rsid w:val="00303EDD"/>
    <w:rsid w:val="00304249"/>
    <w:rsid w:val="00305074"/>
    <w:rsid w:val="0030519E"/>
    <w:rsid w:val="00306C0C"/>
    <w:rsid w:val="00312A62"/>
    <w:rsid w:val="00314999"/>
    <w:rsid w:val="00323E0F"/>
    <w:rsid w:val="003255B2"/>
    <w:rsid w:val="00330A85"/>
    <w:rsid w:val="00335DD9"/>
    <w:rsid w:val="00336378"/>
    <w:rsid w:val="00350B3D"/>
    <w:rsid w:val="0035396B"/>
    <w:rsid w:val="00354997"/>
    <w:rsid w:val="0035782F"/>
    <w:rsid w:val="00360251"/>
    <w:rsid w:val="003701DE"/>
    <w:rsid w:val="00385E8F"/>
    <w:rsid w:val="00391EE4"/>
    <w:rsid w:val="003946B1"/>
    <w:rsid w:val="003970AB"/>
    <w:rsid w:val="003A1F79"/>
    <w:rsid w:val="003A23A2"/>
    <w:rsid w:val="003A63BB"/>
    <w:rsid w:val="003A69ED"/>
    <w:rsid w:val="003B0C62"/>
    <w:rsid w:val="003B222E"/>
    <w:rsid w:val="003B2C5E"/>
    <w:rsid w:val="003B2C60"/>
    <w:rsid w:val="003B3AB1"/>
    <w:rsid w:val="003B5252"/>
    <w:rsid w:val="003B70D4"/>
    <w:rsid w:val="003C75C0"/>
    <w:rsid w:val="003D2D06"/>
    <w:rsid w:val="003E0673"/>
    <w:rsid w:val="003F0F41"/>
    <w:rsid w:val="003F2A74"/>
    <w:rsid w:val="004004D1"/>
    <w:rsid w:val="0041091A"/>
    <w:rsid w:val="004171A0"/>
    <w:rsid w:val="00421023"/>
    <w:rsid w:val="00424876"/>
    <w:rsid w:val="00426035"/>
    <w:rsid w:val="00427557"/>
    <w:rsid w:val="0043577E"/>
    <w:rsid w:val="00437442"/>
    <w:rsid w:val="0044452E"/>
    <w:rsid w:val="00454B45"/>
    <w:rsid w:val="00471343"/>
    <w:rsid w:val="004720BD"/>
    <w:rsid w:val="004777EF"/>
    <w:rsid w:val="00484E81"/>
    <w:rsid w:val="00487CE2"/>
    <w:rsid w:val="00493EE0"/>
    <w:rsid w:val="004967CC"/>
    <w:rsid w:val="004A3CEC"/>
    <w:rsid w:val="004A624D"/>
    <w:rsid w:val="004B0140"/>
    <w:rsid w:val="004B3D4D"/>
    <w:rsid w:val="004C04A3"/>
    <w:rsid w:val="004C308E"/>
    <w:rsid w:val="004D79A2"/>
    <w:rsid w:val="004E3AA4"/>
    <w:rsid w:val="004E3EFF"/>
    <w:rsid w:val="005160E8"/>
    <w:rsid w:val="0052467E"/>
    <w:rsid w:val="0053249A"/>
    <w:rsid w:val="005328E1"/>
    <w:rsid w:val="0054005B"/>
    <w:rsid w:val="00545F7B"/>
    <w:rsid w:val="005462AA"/>
    <w:rsid w:val="00551A33"/>
    <w:rsid w:val="00554355"/>
    <w:rsid w:val="00555225"/>
    <w:rsid w:val="00580DBF"/>
    <w:rsid w:val="005823A2"/>
    <w:rsid w:val="0058537A"/>
    <w:rsid w:val="005A2A20"/>
    <w:rsid w:val="005A2EBA"/>
    <w:rsid w:val="005B16D8"/>
    <w:rsid w:val="005B2431"/>
    <w:rsid w:val="005D18F9"/>
    <w:rsid w:val="005D2584"/>
    <w:rsid w:val="005D4688"/>
    <w:rsid w:val="005D61A6"/>
    <w:rsid w:val="005D73C8"/>
    <w:rsid w:val="005E23FA"/>
    <w:rsid w:val="005E30EB"/>
    <w:rsid w:val="005F2DCD"/>
    <w:rsid w:val="005F7D35"/>
    <w:rsid w:val="00602711"/>
    <w:rsid w:val="00607080"/>
    <w:rsid w:val="00617E91"/>
    <w:rsid w:val="0062103C"/>
    <w:rsid w:val="00621F7E"/>
    <w:rsid w:val="0062279F"/>
    <w:rsid w:val="00622C01"/>
    <w:rsid w:val="006318AE"/>
    <w:rsid w:val="006374D7"/>
    <w:rsid w:val="00646BC9"/>
    <w:rsid w:val="00651375"/>
    <w:rsid w:val="00656B3C"/>
    <w:rsid w:val="00671225"/>
    <w:rsid w:val="00672E5D"/>
    <w:rsid w:val="00673920"/>
    <w:rsid w:val="00681FC8"/>
    <w:rsid w:val="0068558C"/>
    <w:rsid w:val="00686CA8"/>
    <w:rsid w:val="00690893"/>
    <w:rsid w:val="00692827"/>
    <w:rsid w:val="006A3ABF"/>
    <w:rsid w:val="006B18F6"/>
    <w:rsid w:val="006C31FF"/>
    <w:rsid w:val="006D5FC9"/>
    <w:rsid w:val="006D7A9C"/>
    <w:rsid w:val="006E3748"/>
    <w:rsid w:val="006F1D5A"/>
    <w:rsid w:val="006F5087"/>
    <w:rsid w:val="006F7AD9"/>
    <w:rsid w:val="007013F2"/>
    <w:rsid w:val="00714978"/>
    <w:rsid w:val="00715695"/>
    <w:rsid w:val="00721CE4"/>
    <w:rsid w:val="00735320"/>
    <w:rsid w:val="00740FA7"/>
    <w:rsid w:val="00741CDB"/>
    <w:rsid w:val="00746BEA"/>
    <w:rsid w:val="007675FD"/>
    <w:rsid w:val="00770659"/>
    <w:rsid w:val="00772B9C"/>
    <w:rsid w:val="007764E9"/>
    <w:rsid w:val="00777F9A"/>
    <w:rsid w:val="0078154C"/>
    <w:rsid w:val="00790E56"/>
    <w:rsid w:val="00795ED4"/>
    <w:rsid w:val="007A6205"/>
    <w:rsid w:val="007A7265"/>
    <w:rsid w:val="007B1769"/>
    <w:rsid w:val="007B6155"/>
    <w:rsid w:val="007B7B60"/>
    <w:rsid w:val="007C0C28"/>
    <w:rsid w:val="007C2F7F"/>
    <w:rsid w:val="007D63F5"/>
    <w:rsid w:val="007E2513"/>
    <w:rsid w:val="007E2DE9"/>
    <w:rsid w:val="007E3FAD"/>
    <w:rsid w:val="00803095"/>
    <w:rsid w:val="00804AA3"/>
    <w:rsid w:val="008102EA"/>
    <w:rsid w:val="00811261"/>
    <w:rsid w:val="008122D4"/>
    <w:rsid w:val="00816979"/>
    <w:rsid w:val="00832540"/>
    <w:rsid w:val="00833192"/>
    <w:rsid w:val="00835C67"/>
    <w:rsid w:val="00843E9E"/>
    <w:rsid w:val="0084413E"/>
    <w:rsid w:val="0085202C"/>
    <w:rsid w:val="008547CA"/>
    <w:rsid w:val="008562B0"/>
    <w:rsid w:val="008664AC"/>
    <w:rsid w:val="0087746B"/>
    <w:rsid w:val="008807D2"/>
    <w:rsid w:val="00884A4F"/>
    <w:rsid w:val="00890096"/>
    <w:rsid w:val="008920B5"/>
    <w:rsid w:val="00893291"/>
    <w:rsid w:val="008A36DA"/>
    <w:rsid w:val="008B1CE9"/>
    <w:rsid w:val="008B428C"/>
    <w:rsid w:val="008B610C"/>
    <w:rsid w:val="008C4966"/>
    <w:rsid w:val="008C4E1C"/>
    <w:rsid w:val="008C6963"/>
    <w:rsid w:val="008D515D"/>
    <w:rsid w:val="008E1031"/>
    <w:rsid w:val="008E2CC5"/>
    <w:rsid w:val="008E55CA"/>
    <w:rsid w:val="008E7A66"/>
    <w:rsid w:val="008F1462"/>
    <w:rsid w:val="009131EB"/>
    <w:rsid w:val="0091608E"/>
    <w:rsid w:val="00921B43"/>
    <w:rsid w:val="00923BDF"/>
    <w:rsid w:val="00926D10"/>
    <w:rsid w:val="009367D4"/>
    <w:rsid w:val="00944C02"/>
    <w:rsid w:val="0094670F"/>
    <w:rsid w:val="00951494"/>
    <w:rsid w:val="0095520C"/>
    <w:rsid w:val="009566D8"/>
    <w:rsid w:val="009618BA"/>
    <w:rsid w:val="00967BC3"/>
    <w:rsid w:val="009728C5"/>
    <w:rsid w:val="009737EB"/>
    <w:rsid w:val="00981877"/>
    <w:rsid w:val="00983F26"/>
    <w:rsid w:val="009846C1"/>
    <w:rsid w:val="009905D4"/>
    <w:rsid w:val="009922A2"/>
    <w:rsid w:val="009A5077"/>
    <w:rsid w:val="009A52D4"/>
    <w:rsid w:val="009B6AE7"/>
    <w:rsid w:val="009C2DFA"/>
    <w:rsid w:val="009D042A"/>
    <w:rsid w:val="009D1053"/>
    <w:rsid w:val="009E506C"/>
    <w:rsid w:val="009E5B5C"/>
    <w:rsid w:val="009E5E52"/>
    <w:rsid w:val="009F59B8"/>
    <w:rsid w:val="00A010A9"/>
    <w:rsid w:val="00A01A9C"/>
    <w:rsid w:val="00A112EB"/>
    <w:rsid w:val="00A13240"/>
    <w:rsid w:val="00A1447A"/>
    <w:rsid w:val="00A17FA5"/>
    <w:rsid w:val="00A21C9E"/>
    <w:rsid w:val="00A32522"/>
    <w:rsid w:val="00A36101"/>
    <w:rsid w:val="00A36982"/>
    <w:rsid w:val="00A37951"/>
    <w:rsid w:val="00A51FD1"/>
    <w:rsid w:val="00A63AB0"/>
    <w:rsid w:val="00A658F0"/>
    <w:rsid w:val="00A7537F"/>
    <w:rsid w:val="00A77C1D"/>
    <w:rsid w:val="00A8010B"/>
    <w:rsid w:val="00A80B7A"/>
    <w:rsid w:val="00A87797"/>
    <w:rsid w:val="00A91C2E"/>
    <w:rsid w:val="00A934C2"/>
    <w:rsid w:val="00A94C44"/>
    <w:rsid w:val="00AA025E"/>
    <w:rsid w:val="00AA676C"/>
    <w:rsid w:val="00AB5507"/>
    <w:rsid w:val="00AC164F"/>
    <w:rsid w:val="00AC2C99"/>
    <w:rsid w:val="00AD20A6"/>
    <w:rsid w:val="00AD3D50"/>
    <w:rsid w:val="00AD4E97"/>
    <w:rsid w:val="00AE45F7"/>
    <w:rsid w:val="00AF3FDA"/>
    <w:rsid w:val="00AF5DC1"/>
    <w:rsid w:val="00B02AAA"/>
    <w:rsid w:val="00B035A0"/>
    <w:rsid w:val="00B1328E"/>
    <w:rsid w:val="00B14BE2"/>
    <w:rsid w:val="00B2228D"/>
    <w:rsid w:val="00B2228F"/>
    <w:rsid w:val="00B233A2"/>
    <w:rsid w:val="00B30D5C"/>
    <w:rsid w:val="00B37B09"/>
    <w:rsid w:val="00B4280F"/>
    <w:rsid w:val="00B43B19"/>
    <w:rsid w:val="00B43C86"/>
    <w:rsid w:val="00B44262"/>
    <w:rsid w:val="00B4654E"/>
    <w:rsid w:val="00B62579"/>
    <w:rsid w:val="00B722D2"/>
    <w:rsid w:val="00B80CF2"/>
    <w:rsid w:val="00BA60F1"/>
    <w:rsid w:val="00BA697E"/>
    <w:rsid w:val="00BA6A53"/>
    <w:rsid w:val="00BB7E58"/>
    <w:rsid w:val="00BC4110"/>
    <w:rsid w:val="00BD339D"/>
    <w:rsid w:val="00BD4AC6"/>
    <w:rsid w:val="00BD66FE"/>
    <w:rsid w:val="00BD7D56"/>
    <w:rsid w:val="00BE54B0"/>
    <w:rsid w:val="00BE72B2"/>
    <w:rsid w:val="00BE7CF5"/>
    <w:rsid w:val="00BF3B91"/>
    <w:rsid w:val="00C0060B"/>
    <w:rsid w:val="00C01475"/>
    <w:rsid w:val="00C05A5C"/>
    <w:rsid w:val="00C15843"/>
    <w:rsid w:val="00C21C1F"/>
    <w:rsid w:val="00C33450"/>
    <w:rsid w:val="00C40D94"/>
    <w:rsid w:val="00C42B9B"/>
    <w:rsid w:val="00C5298A"/>
    <w:rsid w:val="00C55006"/>
    <w:rsid w:val="00C6662C"/>
    <w:rsid w:val="00C90570"/>
    <w:rsid w:val="00C91947"/>
    <w:rsid w:val="00C92BC7"/>
    <w:rsid w:val="00CA3BD9"/>
    <w:rsid w:val="00CA3BE3"/>
    <w:rsid w:val="00CC3145"/>
    <w:rsid w:val="00CC6B1C"/>
    <w:rsid w:val="00CD5D77"/>
    <w:rsid w:val="00CE210A"/>
    <w:rsid w:val="00CE2DD8"/>
    <w:rsid w:val="00CF2C86"/>
    <w:rsid w:val="00D016CD"/>
    <w:rsid w:val="00D02A25"/>
    <w:rsid w:val="00D06CD6"/>
    <w:rsid w:val="00D076F8"/>
    <w:rsid w:val="00D1097C"/>
    <w:rsid w:val="00D11018"/>
    <w:rsid w:val="00D12CC9"/>
    <w:rsid w:val="00D22099"/>
    <w:rsid w:val="00D24A97"/>
    <w:rsid w:val="00D25DB4"/>
    <w:rsid w:val="00D265DC"/>
    <w:rsid w:val="00D27E4E"/>
    <w:rsid w:val="00D359F4"/>
    <w:rsid w:val="00D477F3"/>
    <w:rsid w:val="00D523B9"/>
    <w:rsid w:val="00D609A1"/>
    <w:rsid w:val="00D627A2"/>
    <w:rsid w:val="00D8277C"/>
    <w:rsid w:val="00D84364"/>
    <w:rsid w:val="00D85E93"/>
    <w:rsid w:val="00D920E8"/>
    <w:rsid w:val="00D974EE"/>
    <w:rsid w:val="00DA1005"/>
    <w:rsid w:val="00DA11E8"/>
    <w:rsid w:val="00DB20B0"/>
    <w:rsid w:val="00DB69A0"/>
    <w:rsid w:val="00DC3C38"/>
    <w:rsid w:val="00DD5FE5"/>
    <w:rsid w:val="00DE043D"/>
    <w:rsid w:val="00DE068C"/>
    <w:rsid w:val="00DF3401"/>
    <w:rsid w:val="00E052E0"/>
    <w:rsid w:val="00E107D6"/>
    <w:rsid w:val="00E11C6A"/>
    <w:rsid w:val="00E12EF3"/>
    <w:rsid w:val="00E24B16"/>
    <w:rsid w:val="00E27923"/>
    <w:rsid w:val="00E3330B"/>
    <w:rsid w:val="00E457C8"/>
    <w:rsid w:val="00E460DE"/>
    <w:rsid w:val="00E46A83"/>
    <w:rsid w:val="00E530B3"/>
    <w:rsid w:val="00E556FA"/>
    <w:rsid w:val="00E569B0"/>
    <w:rsid w:val="00E6146C"/>
    <w:rsid w:val="00E74F96"/>
    <w:rsid w:val="00E762EA"/>
    <w:rsid w:val="00E8057B"/>
    <w:rsid w:val="00E87689"/>
    <w:rsid w:val="00E9012F"/>
    <w:rsid w:val="00E95867"/>
    <w:rsid w:val="00E96F60"/>
    <w:rsid w:val="00EA0CAF"/>
    <w:rsid w:val="00EA1891"/>
    <w:rsid w:val="00EA2006"/>
    <w:rsid w:val="00EA2710"/>
    <w:rsid w:val="00EA56F4"/>
    <w:rsid w:val="00EA5C83"/>
    <w:rsid w:val="00EB638A"/>
    <w:rsid w:val="00EC3374"/>
    <w:rsid w:val="00ED1A68"/>
    <w:rsid w:val="00ED2C21"/>
    <w:rsid w:val="00ED391D"/>
    <w:rsid w:val="00EE3194"/>
    <w:rsid w:val="00EE4CDA"/>
    <w:rsid w:val="00EF0FA8"/>
    <w:rsid w:val="00EF5263"/>
    <w:rsid w:val="00EF6D94"/>
    <w:rsid w:val="00EF7738"/>
    <w:rsid w:val="00F0336E"/>
    <w:rsid w:val="00F05633"/>
    <w:rsid w:val="00F11C35"/>
    <w:rsid w:val="00F166B8"/>
    <w:rsid w:val="00F174C9"/>
    <w:rsid w:val="00F26269"/>
    <w:rsid w:val="00F31909"/>
    <w:rsid w:val="00F348F0"/>
    <w:rsid w:val="00F3736A"/>
    <w:rsid w:val="00F37A65"/>
    <w:rsid w:val="00F40911"/>
    <w:rsid w:val="00F45F10"/>
    <w:rsid w:val="00F57BB4"/>
    <w:rsid w:val="00F64FFD"/>
    <w:rsid w:val="00F667F5"/>
    <w:rsid w:val="00F7046C"/>
    <w:rsid w:val="00FA45C5"/>
    <w:rsid w:val="00FA4711"/>
    <w:rsid w:val="00FA5598"/>
    <w:rsid w:val="00FA712A"/>
    <w:rsid w:val="00FA77B4"/>
    <w:rsid w:val="00FB63BF"/>
    <w:rsid w:val="00FB6938"/>
    <w:rsid w:val="00FC3C65"/>
    <w:rsid w:val="00FC4738"/>
    <w:rsid w:val="00FD0E01"/>
    <w:rsid w:val="00FD729D"/>
    <w:rsid w:val="00FE2ECD"/>
    <w:rsid w:val="00FE419D"/>
    <w:rsid w:val="00FF78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E0043C74-9EAF-435A-86D9-8016EA531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ＭＳ 明朝" w:hAnsi="Times"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平成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pPr>
      <w:tabs>
        <w:tab w:val="center" w:pos="4252"/>
        <w:tab w:val="right" w:pos="8504"/>
      </w:tabs>
      <w:snapToGrid w:val="0"/>
    </w:pPr>
  </w:style>
  <w:style w:type="character" w:customStyle="1" w:styleId="a5">
    <w:name w:val="フッター (文字)"/>
    <w:link w:val="a4"/>
    <w:rsid w:val="00A63AB0"/>
    <w:rPr>
      <w:rFonts w:ascii="Times" w:eastAsia="平成明朝" w:hAnsi="Times"/>
      <w:kern w:val="2"/>
      <w:sz w:val="24"/>
      <w:lang w:val="en-US" w:eastAsia="ja-JP" w:bidi="ar-SA"/>
    </w:rPr>
  </w:style>
  <w:style w:type="paragraph" w:styleId="2">
    <w:name w:val="Body Text 2"/>
    <w:basedOn w:val="a"/>
    <w:rsid w:val="000B13CB"/>
    <w:pPr>
      <w:spacing w:beforeLines="50" w:before="203"/>
    </w:pPr>
    <w:rPr>
      <w:rFonts w:ascii="ＭＳ ゴシック" w:eastAsia="ＭＳ ゴシック"/>
      <w:b/>
    </w:rPr>
  </w:style>
  <w:style w:type="table" w:styleId="a6">
    <w:name w:val="Table Grid"/>
    <w:basedOn w:val="a1"/>
    <w:rsid w:val="00FE2ECD"/>
    <w:pPr>
      <w:widowControl w:val="0"/>
      <w:jc w:val="both"/>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lock Text"/>
    <w:basedOn w:val="a"/>
    <w:rsid w:val="008E7A66"/>
    <w:pPr>
      <w:wordWrap w:val="0"/>
      <w:autoSpaceDE w:val="0"/>
      <w:autoSpaceDN w:val="0"/>
      <w:spacing w:before="40" w:line="300" w:lineRule="auto"/>
      <w:ind w:left="113" w:right="113"/>
    </w:pPr>
    <w:rPr>
      <w:rFonts w:ascii="Century" w:eastAsia="ＭＳ 明朝" w:hAnsi="Century"/>
      <w:sz w:val="21"/>
      <w:szCs w:val="24"/>
    </w:rPr>
  </w:style>
  <w:style w:type="paragraph" w:styleId="3">
    <w:name w:val="Body Text Indent 3"/>
    <w:basedOn w:val="a"/>
    <w:rsid w:val="00191F44"/>
    <w:pPr>
      <w:ind w:leftChars="400" w:left="851"/>
    </w:pPr>
    <w:rPr>
      <w:sz w:val="16"/>
      <w:szCs w:val="16"/>
    </w:rPr>
  </w:style>
  <w:style w:type="paragraph" w:customStyle="1" w:styleId="a8">
    <w:name w:val="一太郎"/>
    <w:rsid w:val="00191F44"/>
    <w:pPr>
      <w:widowControl w:val="0"/>
      <w:wordWrap w:val="0"/>
      <w:autoSpaceDE w:val="0"/>
      <w:autoSpaceDN w:val="0"/>
      <w:adjustRightInd w:val="0"/>
      <w:spacing w:line="263" w:lineRule="exact"/>
      <w:jc w:val="both"/>
    </w:pPr>
    <w:rPr>
      <w:rFonts w:ascii="Century" w:hAnsi="Century"/>
      <w:spacing w:val="8"/>
      <w:sz w:val="21"/>
      <w:szCs w:val="21"/>
    </w:rPr>
  </w:style>
  <w:style w:type="paragraph" w:styleId="a9">
    <w:name w:val="Body Text Indent"/>
    <w:basedOn w:val="a"/>
    <w:rsid w:val="00A63AB0"/>
    <w:pPr>
      <w:ind w:leftChars="12" w:left="488" w:hangingChars="200" w:hanging="460"/>
    </w:pPr>
    <w:rPr>
      <w:rFonts w:ascii="ＭＳ 明朝" w:eastAsia="ＭＳ 明朝" w:hAnsi="Century"/>
      <w:kern w:val="0"/>
      <w:sz w:val="23"/>
      <w:szCs w:val="22"/>
    </w:rPr>
  </w:style>
  <w:style w:type="paragraph" w:customStyle="1" w:styleId="aa">
    <w:name w:val="(ア)"/>
    <w:basedOn w:val="a"/>
    <w:rsid w:val="00A63AB0"/>
    <w:pPr>
      <w:ind w:leftChars="250" w:left="400" w:hangingChars="150" w:hanging="150"/>
    </w:pPr>
    <w:rPr>
      <w:rFonts w:ascii="ＭＳ 明朝" w:eastAsia="ＭＳ 明朝" w:hAnsi="Century"/>
      <w:sz w:val="23"/>
      <w:szCs w:val="24"/>
    </w:rPr>
  </w:style>
  <w:style w:type="paragraph" w:customStyle="1" w:styleId="ab">
    <w:name w:val="号"/>
    <w:basedOn w:val="a"/>
    <w:rsid w:val="00A63AB0"/>
    <w:pPr>
      <w:ind w:leftChars="50" w:left="200" w:hangingChars="150" w:hanging="150"/>
    </w:pPr>
    <w:rPr>
      <w:rFonts w:ascii="ＭＳ 明朝" w:eastAsia="ＭＳ 明朝" w:hAnsi="Century"/>
      <w:sz w:val="23"/>
      <w:szCs w:val="24"/>
    </w:rPr>
  </w:style>
  <w:style w:type="paragraph" w:styleId="20">
    <w:name w:val="Body Text Indent 2"/>
    <w:basedOn w:val="a"/>
    <w:rsid w:val="00A63AB0"/>
    <w:pPr>
      <w:tabs>
        <w:tab w:val="right" w:pos="8820"/>
      </w:tabs>
      <w:ind w:left="490" w:hangingChars="200" w:hanging="490"/>
    </w:pPr>
    <w:rPr>
      <w:rFonts w:ascii="ＭＳ 明朝" w:eastAsia="ＭＳ 明朝" w:hAnsi="Century"/>
      <w:sz w:val="23"/>
      <w:szCs w:val="24"/>
    </w:rPr>
  </w:style>
  <w:style w:type="paragraph" w:styleId="ac">
    <w:name w:val="Closing"/>
    <w:basedOn w:val="a"/>
    <w:rsid w:val="00A63AB0"/>
    <w:pPr>
      <w:jc w:val="right"/>
    </w:pPr>
    <w:rPr>
      <w:rFonts w:ascii="ＭＳ 明朝" w:eastAsia="ＭＳ 明朝" w:hAnsi="ＭＳ 明朝"/>
      <w:kern w:val="0"/>
      <w:szCs w:val="21"/>
    </w:rPr>
  </w:style>
  <w:style w:type="paragraph" w:customStyle="1" w:styleId="ad">
    <w:name w:val="一太郎８"/>
    <w:rsid w:val="00A63AB0"/>
    <w:pPr>
      <w:widowControl w:val="0"/>
      <w:wordWrap w:val="0"/>
      <w:autoSpaceDE w:val="0"/>
      <w:autoSpaceDN w:val="0"/>
      <w:adjustRightInd w:val="0"/>
      <w:spacing w:line="334" w:lineRule="atLeast"/>
      <w:jc w:val="both"/>
      <w:textAlignment w:val="baseline"/>
    </w:pPr>
    <w:rPr>
      <w:rFonts w:ascii="Times New Roman" w:hAnsi="Times New Roman"/>
      <w:spacing w:val="-1"/>
      <w:sz w:val="21"/>
    </w:rPr>
  </w:style>
  <w:style w:type="paragraph" w:styleId="ae">
    <w:name w:val="Body Text"/>
    <w:basedOn w:val="a"/>
    <w:rsid w:val="00A63AB0"/>
    <w:rPr>
      <w:rFonts w:ascii="ＭＳ 明朝" w:eastAsia="ＭＳ 明朝" w:hAnsi="Century"/>
      <w:sz w:val="23"/>
      <w:szCs w:val="24"/>
    </w:rPr>
  </w:style>
  <w:style w:type="paragraph" w:styleId="af">
    <w:name w:val="Balloon Text"/>
    <w:basedOn w:val="a"/>
    <w:link w:val="af0"/>
    <w:rsid w:val="007C0C28"/>
    <w:rPr>
      <w:rFonts w:ascii="Arial" w:eastAsia="ＭＳ ゴシック" w:hAnsi="Arial"/>
      <w:sz w:val="18"/>
      <w:szCs w:val="18"/>
    </w:rPr>
  </w:style>
  <w:style w:type="character" w:customStyle="1" w:styleId="af0">
    <w:name w:val="吹き出し (文字)"/>
    <w:link w:val="af"/>
    <w:rsid w:val="007C0C2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09371">
      <w:bodyDiv w:val="1"/>
      <w:marLeft w:val="0"/>
      <w:marRight w:val="0"/>
      <w:marTop w:val="0"/>
      <w:marBottom w:val="0"/>
      <w:divBdr>
        <w:top w:val="none" w:sz="0" w:space="0" w:color="auto"/>
        <w:left w:val="none" w:sz="0" w:space="0" w:color="auto"/>
        <w:bottom w:val="none" w:sz="0" w:space="0" w:color="auto"/>
        <w:right w:val="none" w:sz="0" w:space="0" w:color="auto"/>
      </w:divBdr>
    </w:div>
    <w:div w:id="27610034">
      <w:bodyDiv w:val="1"/>
      <w:marLeft w:val="0"/>
      <w:marRight w:val="0"/>
      <w:marTop w:val="0"/>
      <w:marBottom w:val="0"/>
      <w:divBdr>
        <w:top w:val="none" w:sz="0" w:space="0" w:color="auto"/>
        <w:left w:val="none" w:sz="0" w:space="0" w:color="auto"/>
        <w:bottom w:val="none" w:sz="0" w:space="0" w:color="auto"/>
        <w:right w:val="none" w:sz="0" w:space="0" w:color="auto"/>
      </w:divBdr>
    </w:div>
    <w:div w:id="1493182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540ED-755C-40A2-A19F-B225A5C73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622</Words>
  <Characters>254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相模原市役所</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subject/>
  <dc:creator>Yasuhiko Takano</dc:creator>
  <cp:keywords/>
  <cp:lastModifiedBy>吉田 克二</cp:lastModifiedBy>
  <cp:revision>28</cp:revision>
  <cp:lastPrinted>2024-05-16T07:29:00Z</cp:lastPrinted>
  <dcterms:created xsi:type="dcterms:W3CDTF">2023-06-21T01:50:00Z</dcterms:created>
  <dcterms:modified xsi:type="dcterms:W3CDTF">2024-05-22T05:20:00Z</dcterms:modified>
</cp:coreProperties>
</file>